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86"/>
        <w:gridCol w:w="4484"/>
      </w:tblGrid>
      <w:tr w:rsidR="006342E9" w:rsidTr="00E94ECE">
        <w:trPr>
          <w:trHeight w:val="416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42E9" w:rsidRDefault="006342E9" w:rsidP="00E94ECE">
            <w:pPr>
              <w:tabs>
                <w:tab w:val="left" w:pos="711"/>
              </w:tabs>
              <w:spacing w:after="120" w:line="230" w:lineRule="exact"/>
              <w:ind w:right="20" w:firstLine="36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42E9" w:rsidRDefault="006342E9" w:rsidP="00E94ECE">
            <w:pPr>
              <w:tabs>
                <w:tab w:val="left" w:pos="711"/>
              </w:tabs>
              <w:spacing w:after="120" w:line="230" w:lineRule="exact"/>
              <w:ind w:right="20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Ответы</w:t>
            </w:r>
          </w:p>
        </w:tc>
      </w:tr>
      <w:tr w:rsidR="006342E9" w:rsidTr="00E94ECE">
        <w:trPr>
          <w:trHeight w:val="1244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42E9" w:rsidRDefault="006342E9" w:rsidP="00E94ECE">
            <w:pPr>
              <w:tabs>
                <w:tab w:val="left" w:pos="711"/>
              </w:tabs>
              <w:spacing w:after="120" w:line="230" w:lineRule="exact"/>
              <w:ind w:right="20" w:firstLine="36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1. </w:t>
            </w:r>
            <w:r>
              <w:rPr>
                <w:color w:val="000000"/>
                <w:sz w:val="20"/>
                <w:szCs w:val="20"/>
              </w:rPr>
              <w:t>Как изменится сила взаимодействия между двумя заряжен</w:t>
            </w:r>
            <w:r>
              <w:rPr>
                <w:color w:val="000000"/>
                <w:sz w:val="20"/>
                <w:szCs w:val="20"/>
              </w:rPr>
              <w:softHyphen/>
              <w:t>ными телами, если разделяющий их воздух заменить дистиллиро</w:t>
            </w:r>
            <w:r>
              <w:rPr>
                <w:color w:val="000000"/>
                <w:sz w:val="20"/>
                <w:szCs w:val="20"/>
              </w:rPr>
              <w:softHyphen/>
              <w:t>ванной водой?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42E9" w:rsidRDefault="006342E9" w:rsidP="00E94ECE">
            <w:pPr>
              <w:numPr>
                <w:ilvl w:val="0"/>
                <w:numId w:val="1"/>
              </w:numPr>
              <w:tabs>
                <w:tab w:val="left" w:pos="502"/>
              </w:tabs>
              <w:spacing w:line="23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Увеличится.</w:t>
            </w:r>
          </w:p>
          <w:p w:rsidR="006342E9" w:rsidRDefault="006342E9" w:rsidP="00E94ECE">
            <w:pPr>
              <w:numPr>
                <w:ilvl w:val="0"/>
                <w:numId w:val="1"/>
              </w:numPr>
              <w:tabs>
                <w:tab w:val="left" w:pos="502"/>
              </w:tabs>
              <w:spacing w:line="230" w:lineRule="exact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Уменьшится.</w:t>
            </w:r>
          </w:p>
          <w:p w:rsidR="006342E9" w:rsidRDefault="006342E9" w:rsidP="00E94ECE">
            <w:pPr>
              <w:tabs>
                <w:tab w:val="left" w:pos="253"/>
              </w:tabs>
              <w:spacing w:after="120" w:line="230" w:lineRule="exact"/>
              <w:ind w:right="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3. Останется без изменения.</w:t>
            </w:r>
          </w:p>
        </w:tc>
      </w:tr>
      <w:tr w:rsidR="006342E9" w:rsidTr="00E94ECE">
        <w:trPr>
          <w:trHeight w:val="1244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42E9" w:rsidRDefault="006342E9" w:rsidP="00E94ECE">
            <w:pPr>
              <w:pStyle w:val="Style43"/>
              <w:widowControl/>
              <w:ind w:left="19" w:firstLine="298"/>
              <w:rPr>
                <w:rStyle w:val="FontStyle159"/>
                <w:szCs w:val="20"/>
              </w:rPr>
            </w:pPr>
            <w:r>
              <w:rPr>
                <w:rStyle w:val="FontStyle158"/>
                <w:bCs/>
                <w:szCs w:val="20"/>
              </w:rPr>
              <w:t xml:space="preserve">2. </w:t>
            </w:r>
            <w:r>
              <w:rPr>
                <w:rStyle w:val="FontStyle159"/>
                <w:szCs w:val="20"/>
              </w:rPr>
              <w:t>Как изменятся емкость и заряд на пластинах конденсатора, если напряжение на его зажимах увеличится?</w:t>
            </w:r>
          </w:p>
          <w:p w:rsidR="006342E9" w:rsidRDefault="006342E9" w:rsidP="00E94ECE">
            <w:pPr>
              <w:tabs>
                <w:tab w:val="left" w:pos="711"/>
              </w:tabs>
              <w:spacing w:after="120" w:line="230" w:lineRule="exact"/>
              <w:ind w:right="2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42E9" w:rsidRDefault="006342E9" w:rsidP="00E94ECE">
            <w:pPr>
              <w:pStyle w:val="Style53"/>
              <w:widowControl/>
              <w:numPr>
                <w:ilvl w:val="0"/>
                <w:numId w:val="2"/>
              </w:numPr>
              <w:tabs>
                <w:tab w:val="left" w:pos="253"/>
              </w:tabs>
              <w:spacing w:before="106" w:line="100" w:lineRule="atLeast"/>
              <w:ind w:left="253" w:firstLine="0"/>
              <w:jc w:val="left"/>
              <w:rPr>
                <w:rStyle w:val="FontStyle159"/>
                <w:szCs w:val="20"/>
              </w:rPr>
            </w:pPr>
            <w:r>
              <w:rPr>
                <w:rStyle w:val="FontStyle159"/>
                <w:szCs w:val="20"/>
              </w:rPr>
              <w:t>Емкость и заряд увеличатся.</w:t>
            </w:r>
          </w:p>
          <w:p w:rsidR="006342E9" w:rsidRDefault="006342E9" w:rsidP="00E94ECE">
            <w:pPr>
              <w:pStyle w:val="Style53"/>
              <w:widowControl/>
              <w:numPr>
                <w:ilvl w:val="0"/>
                <w:numId w:val="2"/>
              </w:numPr>
              <w:tabs>
                <w:tab w:val="left" w:pos="253"/>
              </w:tabs>
              <w:spacing w:line="100" w:lineRule="atLeast"/>
              <w:ind w:left="253" w:firstLine="0"/>
              <w:jc w:val="left"/>
              <w:rPr>
                <w:rStyle w:val="FontStyle159"/>
                <w:szCs w:val="20"/>
              </w:rPr>
            </w:pPr>
            <w:r>
              <w:rPr>
                <w:rStyle w:val="FontStyle159"/>
                <w:szCs w:val="20"/>
              </w:rPr>
              <w:t>Емкость уменьшится, заряд увеличится.</w:t>
            </w:r>
          </w:p>
          <w:p w:rsidR="006342E9" w:rsidRDefault="006342E9" w:rsidP="00E94ECE">
            <w:pPr>
              <w:pStyle w:val="Style53"/>
              <w:widowControl/>
              <w:numPr>
                <w:ilvl w:val="0"/>
                <w:numId w:val="2"/>
              </w:numPr>
              <w:tabs>
                <w:tab w:val="left" w:pos="253"/>
              </w:tabs>
              <w:spacing w:line="100" w:lineRule="atLeast"/>
              <w:ind w:left="253" w:firstLine="0"/>
              <w:jc w:val="left"/>
              <w:rPr>
                <w:rStyle w:val="FontStyle159"/>
                <w:szCs w:val="20"/>
              </w:rPr>
            </w:pPr>
            <w:r>
              <w:rPr>
                <w:rStyle w:val="FontStyle159"/>
                <w:szCs w:val="20"/>
              </w:rPr>
              <w:t>Емкость останется неизменной, заряд увеличится.</w:t>
            </w:r>
          </w:p>
          <w:p w:rsidR="006342E9" w:rsidRDefault="006342E9" w:rsidP="00E94ECE">
            <w:pPr>
              <w:pStyle w:val="Style53"/>
              <w:tabs>
                <w:tab w:val="left" w:pos="253"/>
              </w:tabs>
              <w:spacing w:line="100" w:lineRule="atLeast"/>
              <w:ind w:left="253" w:firstLine="0"/>
              <w:jc w:val="left"/>
              <w:rPr>
                <w:rStyle w:val="FontStyle159"/>
                <w:szCs w:val="20"/>
              </w:rPr>
            </w:pPr>
            <w:r>
              <w:rPr>
                <w:rStyle w:val="FontStyle159"/>
                <w:szCs w:val="20"/>
              </w:rPr>
              <w:t>4.  Емкость останется неизменной, заряд уменьшится.</w:t>
            </w:r>
          </w:p>
        </w:tc>
      </w:tr>
      <w:tr w:rsidR="006342E9" w:rsidTr="00E94ECE">
        <w:trPr>
          <w:trHeight w:val="1244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42E9" w:rsidRPr="007871F7" w:rsidRDefault="006342E9" w:rsidP="00E94ECE">
            <w:pPr>
              <w:suppressAutoHyphens w:val="0"/>
              <w:spacing w:line="240" w:lineRule="auto"/>
              <w:ind w:left="360"/>
              <w:rPr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b/>
                <w:kern w:val="0"/>
                <w:sz w:val="20"/>
                <w:szCs w:val="20"/>
                <w:lang w:eastAsia="ru-RU" w:bidi="ar-SA"/>
              </w:rPr>
              <w:t xml:space="preserve">3. </w:t>
            </w:r>
            <w:r w:rsidRPr="007871F7">
              <w:rPr>
                <w:b/>
                <w:kern w:val="0"/>
                <w:sz w:val="20"/>
                <w:szCs w:val="20"/>
                <w:lang w:eastAsia="ru-RU" w:bidi="ar-SA"/>
              </w:rPr>
              <w:t>Ка</w:t>
            </w:r>
            <w:r>
              <w:rPr>
                <w:b/>
                <w:kern w:val="0"/>
                <w:sz w:val="20"/>
                <w:szCs w:val="20"/>
                <w:lang w:eastAsia="ru-RU" w:bidi="ar-SA"/>
              </w:rPr>
              <w:t xml:space="preserve">к </w:t>
            </w:r>
            <w:r w:rsidRPr="007871F7">
              <w:rPr>
                <w:b/>
                <w:kern w:val="0"/>
                <w:sz w:val="20"/>
                <w:szCs w:val="20"/>
                <w:lang w:eastAsia="ru-RU" w:bidi="ar-SA"/>
              </w:rPr>
              <w:t xml:space="preserve"> изменится эл. емкость </w:t>
            </w:r>
            <w:proofErr w:type="gramStart"/>
            <w:r w:rsidRPr="007871F7">
              <w:rPr>
                <w:b/>
                <w:kern w:val="0"/>
                <w:sz w:val="20"/>
                <w:szCs w:val="20"/>
                <w:lang w:eastAsia="ru-RU" w:bidi="ar-SA"/>
              </w:rPr>
              <w:t>конденсатора</w:t>
            </w:r>
            <w:proofErr w:type="gramEnd"/>
            <w:r w:rsidRPr="007871F7">
              <w:rPr>
                <w:b/>
                <w:kern w:val="0"/>
                <w:sz w:val="20"/>
                <w:szCs w:val="20"/>
                <w:lang w:eastAsia="ru-RU" w:bidi="ar-SA"/>
              </w:rPr>
              <w:t xml:space="preserve"> если </w:t>
            </w:r>
            <w:proofErr w:type="spellStart"/>
            <w:r w:rsidRPr="007871F7">
              <w:rPr>
                <w:b/>
                <w:kern w:val="0"/>
                <w:sz w:val="20"/>
                <w:szCs w:val="20"/>
                <w:lang w:eastAsia="ru-RU" w:bidi="ar-SA"/>
              </w:rPr>
              <w:t>напреж</w:t>
            </w:r>
            <w:proofErr w:type="spellEnd"/>
            <w:r w:rsidRPr="007871F7">
              <w:rPr>
                <w:b/>
                <w:kern w:val="0"/>
                <w:sz w:val="20"/>
                <w:szCs w:val="20"/>
                <w:lang w:eastAsia="ru-RU" w:bidi="ar-SA"/>
              </w:rPr>
              <w:t>. под</w:t>
            </w:r>
            <w:r>
              <w:rPr>
                <w:b/>
                <w:kern w:val="0"/>
                <w:sz w:val="20"/>
                <w:szCs w:val="20"/>
                <w:lang w:eastAsia="ru-RU" w:bidi="ar-SA"/>
              </w:rPr>
              <w:t>аваемое на него увеличится в 2р и поместить</w:t>
            </w:r>
            <w:r w:rsidRPr="007871F7">
              <w:rPr>
                <w:b/>
                <w:kern w:val="0"/>
                <w:sz w:val="20"/>
                <w:szCs w:val="20"/>
                <w:lang w:eastAsia="ru-RU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ru-RU" w:bidi="ar-SA"/>
              </w:rPr>
              <w:t xml:space="preserve"> в </w:t>
            </w:r>
            <w:proofErr w:type="spellStart"/>
            <w:r>
              <w:rPr>
                <w:b/>
                <w:kern w:val="0"/>
                <w:sz w:val="20"/>
                <w:szCs w:val="20"/>
                <w:lang w:eastAsia="ru-RU" w:bidi="ar-SA"/>
              </w:rPr>
              <w:t>дилектрик</w:t>
            </w:r>
            <w:proofErr w:type="spellEnd"/>
            <w:r>
              <w:rPr>
                <w:b/>
                <w:kern w:val="0"/>
                <w:sz w:val="20"/>
                <w:szCs w:val="20"/>
                <w:lang w:eastAsia="ru-RU" w:bidi="ar-SA"/>
              </w:rPr>
              <w:t xml:space="preserve"> с проницаемостью равной 2.</w:t>
            </w:r>
          </w:p>
          <w:p w:rsidR="006342E9" w:rsidRDefault="006342E9" w:rsidP="00E94ECE">
            <w:pPr>
              <w:suppressAutoHyphens w:val="0"/>
              <w:spacing w:line="240" w:lineRule="auto"/>
              <w:ind w:left="360"/>
              <w:rPr>
                <w:sz w:val="20"/>
                <w:szCs w:val="20"/>
              </w:rPr>
            </w:pPr>
            <w:r w:rsidRPr="007871F7">
              <w:rPr>
                <w:b/>
                <w:kern w:val="0"/>
                <w:sz w:val="20"/>
                <w:szCs w:val="20"/>
                <w:lang w:eastAsia="ru-RU" w:bidi="ar-SA"/>
              </w:rPr>
              <w:t xml:space="preserve">                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42E9" w:rsidRPr="007871F7" w:rsidRDefault="006342E9" w:rsidP="00E94ECE">
            <w:pPr>
              <w:suppressAutoHyphens w:val="0"/>
              <w:spacing w:line="240" w:lineRule="auto"/>
              <w:ind w:left="360"/>
              <w:jc w:val="both"/>
              <w:rPr>
                <w:b/>
                <w:kern w:val="0"/>
                <w:sz w:val="20"/>
                <w:szCs w:val="20"/>
                <w:lang w:eastAsia="ru-RU" w:bidi="ar-SA"/>
              </w:rPr>
            </w:pPr>
            <w:r w:rsidRPr="007871F7">
              <w:rPr>
                <w:b/>
                <w:kern w:val="0"/>
                <w:sz w:val="20"/>
                <w:szCs w:val="20"/>
                <w:lang w:eastAsia="ru-RU" w:bidi="ar-SA"/>
              </w:rPr>
              <w:t>1. Увеличится 2р</w:t>
            </w:r>
          </w:p>
          <w:p w:rsidR="006342E9" w:rsidRPr="007871F7" w:rsidRDefault="006342E9" w:rsidP="00E94ECE">
            <w:pPr>
              <w:suppressAutoHyphens w:val="0"/>
              <w:spacing w:line="240" w:lineRule="auto"/>
              <w:ind w:left="360"/>
              <w:jc w:val="both"/>
              <w:rPr>
                <w:b/>
                <w:kern w:val="0"/>
                <w:sz w:val="20"/>
                <w:szCs w:val="20"/>
                <w:lang w:eastAsia="ru-RU" w:bidi="ar-SA"/>
              </w:rPr>
            </w:pPr>
            <w:r w:rsidRPr="007871F7">
              <w:rPr>
                <w:b/>
                <w:kern w:val="0"/>
                <w:sz w:val="20"/>
                <w:szCs w:val="20"/>
                <w:lang w:eastAsia="ru-RU" w:bidi="ar-SA"/>
              </w:rPr>
              <w:t>2. уменьшится 2р.</w:t>
            </w:r>
          </w:p>
          <w:p w:rsidR="006342E9" w:rsidRPr="007871F7" w:rsidRDefault="006342E9" w:rsidP="00E94ECE">
            <w:pPr>
              <w:suppressAutoHyphens w:val="0"/>
              <w:spacing w:line="240" w:lineRule="auto"/>
              <w:ind w:left="360"/>
              <w:jc w:val="both"/>
              <w:rPr>
                <w:b/>
                <w:kern w:val="0"/>
                <w:sz w:val="20"/>
                <w:szCs w:val="20"/>
                <w:lang w:eastAsia="ru-RU" w:bidi="ar-SA"/>
              </w:rPr>
            </w:pPr>
            <w:r w:rsidRPr="007871F7">
              <w:rPr>
                <w:b/>
                <w:kern w:val="0"/>
                <w:sz w:val="20"/>
                <w:szCs w:val="20"/>
                <w:lang w:eastAsia="ru-RU" w:bidi="ar-SA"/>
              </w:rPr>
              <w:t>3. не изменится</w:t>
            </w:r>
          </w:p>
          <w:p w:rsidR="006342E9" w:rsidRPr="007871F7" w:rsidRDefault="006342E9" w:rsidP="00E94ECE">
            <w:pPr>
              <w:suppressAutoHyphens w:val="0"/>
              <w:spacing w:line="240" w:lineRule="auto"/>
              <w:ind w:left="360"/>
              <w:jc w:val="both"/>
              <w:rPr>
                <w:b/>
                <w:kern w:val="0"/>
                <w:sz w:val="20"/>
                <w:szCs w:val="20"/>
                <w:lang w:eastAsia="ru-RU" w:bidi="ar-SA"/>
              </w:rPr>
            </w:pPr>
            <w:r w:rsidRPr="007871F7">
              <w:rPr>
                <w:b/>
                <w:kern w:val="0"/>
                <w:sz w:val="20"/>
                <w:szCs w:val="20"/>
                <w:lang w:eastAsia="ru-RU" w:bidi="ar-SA"/>
              </w:rPr>
              <w:t xml:space="preserve">4. </w:t>
            </w:r>
            <w:proofErr w:type="spellStart"/>
            <w:r w:rsidRPr="007871F7">
              <w:rPr>
                <w:b/>
                <w:kern w:val="0"/>
                <w:sz w:val="20"/>
                <w:szCs w:val="20"/>
                <w:lang w:eastAsia="ru-RU" w:bidi="ar-SA"/>
              </w:rPr>
              <w:t>з.т</w:t>
            </w:r>
            <w:proofErr w:type="spellEnd"/>
            <w:r w:rsidRPr="007871F7">
              <w:rPr>
                <w:b/>
                <w:kern w:val="0"/>
                <w:sz w:val="20"/>
                <w:szCs w:val="20"/>
                <w:lang w:eastAsia="ru-RU" w:bidi="ar-SA"/>
              </w:rPr>
              <w:t>. от емкости конденсатора</w:t>
            </w:r>
          </w:p>
          <w:p w:rsidR="006342E9" w:rsidRDefault="006342E9" w:rsidP="00E94ECE">
            <w:pPr>
              <w:tabs>
                <w:tab w:val="left" w:pos="502"/>
              </w:tabs>
              <w:spacing w:line="230" w:lineRule="exact"/>
              <w:jc w:val="both"/>
              <w:rPr>
                <w:rStyle w:val="FontStyle159"/>
                <w:szCs w:val="20"/>
              </w:rPr>
            </w:pPr>
          </w:p>
        </w:tc>
      </w:tr>
      <w:tr w:rsidR="006342E9" w:rsidTr="00E94ECE">
        <w:trPr>
          <w:trHeight w:val="1244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42E9" w:rsidRDefault="006342E9" w:rsidP="00E94ECE">
            <w:pPr>
              <w:tabs>
                <w:tab w:val="left" w:pos="711"/>
              </w:tabs>
              <w:spacing w:after="120" w:line="230" w:lineRule="exact"/>
              <w:ind w:right="20" w:firstLine="360"/>
              <w:jc w:val="both"/>
              <w:rPr>
                <w:rStyle w:val="FontStyle159"/>
                <w:szCs w:val="20"/>
              </w:rPr>
            </w:pPr>
            <w:r>
              <w:rPr>
                <w:rStyle w:val="FontStyle159"/>
                <w:b/>
                <w:szCs w:val="20"/>
              </w:rPr>
              <w:t>4</w:t>
            </w:r>
            <w:r>
              <w:rPr>
                <w:rStyle w:val="FontStyle159"/>
                <w:szCs w:val="20"/>
              </w:rPr>
              <w:t>.Определить, какой из трех приведенных на рисунке 2 графиков является графиком постоянного тока.</w:t>
            </w:r>
          </w:p>
          <w:p w:rsidR="006342E9" w:rsidRDefault="006342E9" w:rsidP="00E94ECE">
            <w:pPr>
              <w:tabs>
                <w:tab w:val="left" w:pos="711"/>
              </w:tabs>
              <w:spacing w:after="120" w:line="230" w:lineRule="exact"/>
              <w:ind w:right="20" w:firstLine="360"/>
              <w:jc w:val="both"/>
            </w:pP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42E9" w:rsidRDefault="006342E9" w:rsidP="00E94ECE">
            <w:pPr>
              <w:tabs>
                <w:tab w:val="left" w:pos="502"/>
              </w:tabs>
              <w:spacing w:line="230" w:lineRule="exact"/>
              <w:jc w:val="both"/>
              <w:rPr>
                <w:rStyle w:val="FontStyle159"/>
                <w:szCs w:val="20"/>
                <w:lang w:val="en-US"/>
              </w:rPr>
            </w:pPr>
            <w:r>
              <w:rPr>
                <w:rStyle w:val="FontStyle159"/>
                <w:szCs w:val="20"/>
              </w:rPr>
              <w:t xml:space="preserve">                                               </w:t>
            </w:r>
            <w:r>
              <w:t>Рис. 2</w:t>
            </w:r>
            <w:r>
              <w:rPr>
                <w:noProof/>
                <w:lang w:eastAsia="ru-RU" w:bidi="ar-SA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633345" cy="688975"/>
                  <wp:effectExtent l="19050" t="0" r="0" b="0"/>
                  <wp:wrapTight wrapText="bothSides">
                    <wp:wrapPolygon edited="0">
                      <wp:start x="-156" y="0"/>
                      <wp:lineTo x="-156" y="20903"/>
                      <wp:lineTo x="21564" y="20903"/>
                      <wp:lineTo x="21564" y="0"/>
                      <wp:lineTo x="-156" y="0"/>
                    </wp:wrapPolygon>
                  </wp:wrapTight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3345" cy="6889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342E9" w:rsidTr="00E94ECE">
        <w:trPr>
          <w:trHeight w:val="1244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42E9" w:rsidRDefault="006342E9" w:rsidP="00E94ECE">
            <w:pPr>
              <w:tabs>
                <w:tab w:val="left" w:pos="711"/>
              </w:tabs>
              <w:spacing w:after="120" w:line="230" w:lineRule="exact"/>
              <w:ind w:right="20" w:firstLine="360"/>
              <w:jc w:val="both"/>
              <w:rPr>
                <w:rStyle w:val="FontStyle159"/>
                <w:szCs w:val="20"/>
              </w:rPr>
            </w:pPr>
            <w:r>
              <w:rPr>
                <w:rStyle w:val="FontStyle158"/>
                <w:bCs/>
                <w:szCs w:val="20"/>
              </w:rPr>
              <w:t>5.</w:t>
            </w:r>
            <w:r>
              <w:rPr>
                <w:rStyle w:val="FontStyle158"/>
                <w:bCs/>
                <w:szCs w:val="20"/>
              </w:rPr>
              <w:tab/>
            </w:r>
            <w:r>
              <w:rPr>
                <w:rStyle w:val="FontStyle159"/>
                <w:szCs w:val="20"/>
              </w:rPr>
              <w:t>Как изменится сопротивление проводника, если его длину и диаметр увеличить в два раза?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42E9" w:rsidRDefault="006342E9" w:rsidP="00E94ECE">
            <w:pPr>
              <w:pStyle w:val="Style58"/>
              <w:widowControl/>
              <w:numPr>
                <w:ilvl w:val="0"/>
                <w:numId w:val="3"/>
              </w:numPr>
              <w:tabs>
                <w:tab w:val="left" w:pos="509"/>
              </w:tabs>
              <w:spacing w:before="48"/>
              <w:ind w:left="298" w:firstLine="0"/>
              <w:jc w:val="left"/>
              <w:rPr>
                <w:rStyle w:val="FontStyle159"/>
                <w:szCs w:val="20"/>
              </w:rPr>
            </w:pPr>
            <w:r>
              <w:rPr>
                <w:rStyle w:val="FontStyle159"/>
                <w:szCs w:val="20"/>
              </w:rPr>
              <w:t>Не изменится.</w:t>
            </w:r>
          </w:p>
          <w:p w:rsidR="006342E9" w:rsidRDefault="006342E9" w:rsidP="00E94ECE">
            <w:pPr>
              <w:pStyle w:val="Style58"/>
              <w:widowControl/>
              <w:numPr>
                <w:ilvl w:val="0"/>
                <w:numId w:val="3"/>
              </w:numPr>
              <w:tabs>
                <w:tab w:val="left" w:pos="509"/>
              </w:tabs>
              <w:ind w:left="298" w:firstLine="0"/>
              <w:jc w:val="left"/>
              <w:rPr>
                <w:rStyle w:val="FontStyle159"/>
                <w:szCs w:val="20"/>
              </w:rPr>
            </w:pPr>
            <w:r>
              <w:rPr>
                <w:rStyle w:val="FontStyle159"/>
                <w:szCs w:val="20"/>
              </w:rPr>
              <w:t>Уменьшится в два раза.</w:t>
            </w:r>
          </w:p>
          <w:p w:rsidR="006342E9" w:rsidRDefault="006342E9" w:rsidP="00E94ECE">
            <w:pPr>
              <w:tabs>
                <w:tab w:val="left" w:pos="502"/>
              </w:tabs>
              <w:spacing w:line="230" w:lineRule="exact"/>
              <w:jc w:val="both"/>
              <w:rPr>
                <w:rStyle w:val="FontStyle159"/>
                <w:szCs w:val="20"/>
              </w:rPr>
            </w:pPr>
            <w:r>
              <w:rPr>
                <w:rStyle w:val="FontStyle159"/>
                <w:szCs w:val="20"/>
              </w:rPr>
              <w:t xml:space="preserve">      3.Увеличится в два раза. </w:t>
            </w:r>
          </w:p>
          <w:p w:rsidR="006342E9" w:rsidRDefault="006342E9" w:rsidP="00E94ECE">
            <w:pPr>
              <w:tabs>
                <w:tab w:val="left" w:pos="502"/>
              </w:tabs>
              <w:spacing w:line="230" w:lineRule="exact"/>
              <w:jc w:val="both"/>
              <w:rPr>
                <w:rStyle w:val="FontStyle159"/>
                <w:szCs w:val="20"/>
              </w:rPr>
            </w:pPr>
            <w:r>
              <w:rPr>
                <w:rStyle w:val="FontStyle159"/>
                <w:szCs w:val="20"/>
              </w:rPr>
              <w:t xml:space="preserve">      4. Увеличится в 4р.</w:t>
            </w:r>
          </w:p>
        </w:tc>
      </w:tr>
      <w:tr w:rsidR="006342E9" w:rsidTr="00E94ECE">
        <w:trPr>
          <w:trHeight w:val="1244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42E9" w:rsidRDefault="006342E9" w:rsidP="00E94ECE">
            <w:pPr>
              <w:pStyle w:val="Style58"/>
              <w:widowControl/>
              <w:tabs>
                <w:tab w:val="left" w:pos="835"/>
              </w:tabs>
              <w:spacing w:before="115"/>
              <w:ind w:right="10" w:firstLine="360"/>
              <w:rPr>
                <w:rStyle w:val="FontStyle159"/>
                <w:szCs w:val="20"/>
              </w:rPr>
            </w:pPr>
            <w:r>
              <w:rPr>
                <w:rStyle w:val="FontStyle158"/>
                <w:bCs/>
                <w:szCs w:val="20"/>
              </w:rPr>
              <w:t xml:space="preserve">6. </w:t>
            </w:r>
            <w:r>
              <w:rPr>
                <w:rStyle w:val="FontStyle159"/>
                <w:szCs w:val="20"/>
              </w:rPr>
              <w:t>При температуре 20</w:t>
            </w:r>
            <w:proofErr w:type="gramStart"/>
            <w:r>
              <w:rPr>
                <w:rStyle w:val="FontStyle159"/>
                <w:rFonts w:ascii="Symbol" w:hAnsi="Symbol"/>
                <w:szCs w:val="20"/>
              </w:rPr>
              <w:t></w:t>
            </w:r>
            <w:r>
              <w:rPr>
                <w:rStyle w:val="FontStyle159"/>
                <w:szCs w:val="20"/>
              </w:rPr>
              <w:t>С</w:t>
            </w:r>
            <w:proofErr w:type="gramEnd"/>
            <w:r>
              <w:rPr>
                <w:rStyle w:val="FontStyle159"/>
                <w:szCs w:val="20"/>
              </w:rPr>
              <w:t xml:space="preserve"> сопротивление проводника </w:t>
            </w:r>
            <w:r>
              <w:rPr>
                <w:rStyle w:val="FontStyle168"/>
                <w:iCs/>
                <w:szCs w:val="20"/>
                <w:lang w:val="en-US"/>
              </w:rPr>
              <w:t>R</w:t>
            </w:r>
            <w:r>
              <w:rPr>
                <w:rStyle w:val="FontStyle168"/>
                <w:iCs/>
                <w:szCs w:val="20"/>
              </w:rPr>
              <w:t>=</w:t>
            </w:r>
            <w:r>
              <w:rPr>
                <w:rStyle w:val="FontStyle159"/>
                <w:szCs w:val="20"/>
              </w:rPr>
              <w:t xml:space="preserve">4,2 Ом, его длина </w:t>
            </w:r>
            <w:r>
              <w:rPr>
                <w:rStyle w:val="FontStyle159"/>
                <w:szCs w:val="20"/>
                <w:lang w:val="en-US"/>
              </w:rPr>
              <w:t>l</w:t>
            </w:r>
            <w:r>
              <w:rPr>
                <w:rStyle w:val="FontStyle159"/>
                <w:szCs w:val="20"/>
              </w:rPr>
              <w:t xml:space="preserve">=10 м, а площадь поперечного сечения </w:t>
            </w:r>
            <w:r>
              <w:rPr>
                <w:rStyle w:val="FontStyle159"/>
                <w:szCs w:val="20"/>
                <w:lang w:val="en-US"/>
              </w:rPr>
              <w:t>S</w:t>
            </w:r>
            <w:r>
              <w:rPr>
                <w:rStyle w:val="FontStyle159"/>
                <w:szCs w:val="20"/>
              </w:rPr>
              <w:t xml:space="preserve"> = 1 мм</w:t>
            </w:r>
            <w:r>
              <w:rPr>
                <w:rStyle w:val="FontStyle159"/>
                <w:szCs w:val="20"/>
                <w:vertAlign w:val="superscript"/>
              </w:rPr>
              <w:t>2</w:t>
            </w:r>
            <w:r>
              <w:rPr>
                <w:rStyle w:val="FontStyle159"/>
                <w:szCs w:val="20"/>
              </w:rPr>
              <w:t>.</w:t>
            </w:r>
          </w:p>
          <w:p w:rsidR="006342E9" w:rsidRDefault="006342E9" w:rsidP="00E94ECE">
            <w:pPr>
              <w:tabs>
                <w:tab w:val="left" w:pos="711"/>
              </w:tabs>
              <w:spacing w:after="120" w:line="230" w:lineRule="exact"/>
              <w:ind w:right="20" w:firstLine="360"/>
              <w:jc w:val="both"/>
              <w:rPr>
                <w:rStyle w:val="FontStyle159"/>
                <w:szCs w:val="20"/>
              </w:rPr>
            </w:pPr>
            <w:r>
              <w:rPr>
                <w:rStyle w:val="FontStyle159"/>
                <w:szCs w:val="20"/>
              </w:rPr>
              <w:t xml:space="preserve">Каковы удельное электрическое сопротивление </w:t>
            </w:r>
            <w:r>
              <w:rPr>
                <w:rStyle w:val="FontStyle159"/>
                <w:szCs w:val="20"/>
                <w:lang w:val="en-US"/>
              </w:rPr>
              <w:t>p</w:t>
            </w:r>
            <w:r>
              <w:rPr>
                <w:rStyle w:val="FontStyle169"/>
                <w:bCs/>
                <w:szCs w:val="18"/>
              </w:rPr>
              <w:t xml:space="preserve">, </w:t>
            </w:r>
            <w:r>
              <w:rPr>
                <w:rStyle w:val="FontStyle159"/>
                <w:szCs w:val="20"/>
              </w:rPr>
              <w:t>Ом*мм</w:t>
            </w:r>
            <w:proofErr w:type="gramStart"/>
            <w:r>
              <w:rPr>
                <w:rStyle w:val="FontStyle159"/>
                <w:szCs w:val="20"/>
                <w:vertAlign w:val="superscript"/>
              </w:rPr>
              <w:t>2</w:t>
            </w:r>
            <w:proofErr w:type="gramEnd"/>
            <w:r>
              <w:rPr>
                <w:rStyle w:val="FontStyle159"/>
                <w:szCs w:val="20"/>
              </w:rPr>
              <w:t>/м, проводника и материал, из которого он изготовлен?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42E9" w:rsidRDefault="006342E9" w:rsidP="00E94ECE">
            <w:pPr>
              <w:pStyle w:val="Style58"/>
              <w:widowControl/>
              <w:numPr>
                <w:ilvl w:val="0"/>
                <w:numId w:val="4"/>
              </w:numPr>
              <w:tabs>
                <w:tab w:val="left" w:pos="499"/>
              </w:tabs>
              <w:spacing w:before="29" w:line="230" w:lineRule="exact"/>
              <w:ind w:left="278" w:firstLine="0"/>
              <w:jc w:val="left"/>
              <w:rPr>
                <w:rStyle w:val="FontStyle159"/>
                <w:szCs w:val="20"/>
              </w:rPr>
            </w:pPr>
            <w:proofErr w:type="spellStart"/>
            <w:r>
              <w:rPr>
                <w:rStyle w:val="FontStyle159"/>
                <w:szCs w:val="20"/>
              </w:rPr>
              <w:t>Фехраль</w:t>
            </w:r>
            <w:proofErr w:type="spellEnd"/>
            <w:r>
              <w:rPr>
                <w:rStyle w:val="FontStyle159"/>
                <w:szCs w:val="20"/>
              </w:rPr>
              <w:t xml:space="preserve"> (</w:t>
            </w:r>
            <w:proofErr w:type="gramStart"/>
            <w:r>
              <w:rPr>
                <w:rStyle w:val="FontStyle159"/>
                <w:szCs w:val="20"/>
              </w:rPr>
              <w:t>р</w:t>
            </w:r>
            <w:proofErr w:type="gramEnd"/>
            <w:r>
              <w:rPr>
                <w:rStyle w:val="FontStyle159"/>
                <w:szCs w:val="20"/>
              </w:rPr>
              <w:t xml:space="preserve"> = 1,4).</w:t>
            </w:r>
          </w:p>
          <w:p w:rsidR="006342E9" w:rsidRDefault="006342E9" w:rsidP="00E94ECE">
            <w:pPr>
              <w:pStyle w:val="Style58"/>
              <w:widowControl/>
              <w:numPr>
                <w:ilvl w:val="0"/>
                <w:numId w:val="4"/>
              </w:numPr>
              <w:tabs>
                <w:tab w:val="left" w:pos="499"/>
              </w:tabs>
              <w:spacing w:line="230" w:lineRule="exact"/>
              <w:ind w:left="278" w:firstLine="0"/>
              <w:jc w:val="left"/>
              <w:rPr>
                <w:rStyle w:val="FontStyle159"/>
                <w:szCs w:val="20"/>
              </w:rPr>
            </w:pPr>
            <w:r>
              <w:rPr>
                <w:rStyle w:val="FontStyle159"/>
                <w:szCs w:val="20"/>
              </w:rPr>
              <w:t xml:space="preserve">Алюминий </w:t>
            </w:r>
            <w:r>
              <w:rPr>
                <w:rStyle w:val="FontStyle169"/>
                <w:bCs/>
                <w:szCs w:val="18"/>
              </w:rPr>
              <w:t>(</w:t>
            </w:r>
            <w:proofErr w:type="gramStart"/>
            <w:r>
              <w:rPr>
                <w:rStyle w:val="FontStyle159"/>
                <w:szCs w:val="20"/>
              </w:rPr>
              <w:t>р</w:t>
            </w:r>
            <w:proofErr w:type="gramEnd"/>
            <w:r>
              <w:rPr>
                <w:rStyle w:val="FontStyle169"/>
                <w:bCs/>
                <w:szCs w:val="18"/>
              </w:rPr>
              <w:t xml:space="preserve"> </w:t>
            </w:r>
            <w:r>
              <w:rPr>
                <w:rStyle w:val="FontStyle159"/>
                <w:szCs w:val="20"/>
              </w:rPr>
              <w:t>= 0,029).</w:t>
            </w:r>
          </w:p>
          <w:p w:rsidR="006342E9" w:rsidRDefault="006342E9" w:rsidP="00E94ECE">
            <w:pPr>
              <w:pStyle w:val="Style58"/>
              <w:widowControl/>
              <w:numPr>
                <w:ilvl w:val="0"/>
                <w:numId w:val="4"/>
              </w:numPr>
              <w:tabs>
                <w:tab w:val="left" w:pos="499"/>
              </w:tabs>
              <w:spacing w:line="230" w:lineRule="exact"/>
              <w:ind w:left="278" w:firstLine="0"/>
              <w:jc w:val="left"/>
              <w:rPr>
                <w:rStyle w:val="FontStyle159"/>
                <w:szCs w:val="20"/>
              </w:rPr>
            </w:pPr>
            <w:r>
              <w:rPr>
                <w:rStyle w:val="FontStyle159"/>
                <w:szCs w:val="20"/>
              </w:rPr>
              <w:t xml:space="preserve">Манганин </w:t>
            </w:r>
            <w:r>
              <w:rPr>
                <w:rStyle w:val="FontStyle169"/>
                <w:bCs/>
                <w:szCs w:val="18"/>
              </w:rPr>
              <w:t>(</w:t>
            </w:r>
            <w:proofErr w:type="gramStart"/>
            <w:r>
              <w:rPr>
                <w:rStyle w:val="FontStyle159"/>
                <w:szCs w:val="20"/>
              </w:rPr>
              <w:t>р</w:t>
            </w:r>
            <w:proofErr w:type="gramEnd"/>
            <w:r>
              <w:rPr>
                <w:rStyle w:val="FontStyle169"/>
                <w:bCs/>
                <w:szCs w:val="18"/>
              </w:rPr>
              <w:t xml:space="preserve"> </w:t>
            </w:r>
            <w:r>
              <w:rPr>
                <w:rStyle w:val="FontStyle159"/>
                <w:szCs w:val="20"/>
              </w:rPr>
              <w:t>= 0,42).</w:t>
            </w:r>
          </w:p>
          <w:p w:rsidR="006342E9" w:rsidRDefault="006342E9" w:rsidP="00E94ECE">
            <w:pPr>
              <w:tabs>
                <w:tab w:val="left" w:pos="502"/>
              </w:tabs>
              <w:spacing w:line="230" w:lineRule="exact"/>
              <w:ind w:left="278"/>
              <w:jc w:val="both"/>
              <w:rPr>
                <w:rStyle w:val="FontStyle159"/>
                <w:szCs w:val="20"/>
              </w:rPr>
            </w:pPr>
            <w:r>
              <w:rPr>
                <w:rStyle w:val="FontStyle159"/>
                <w:szCs w:val="20"/>
              </w:rPr>
              <w:t>4.  Нихром (</w:t>
            </w:r>
            <w:proofErr w:type="gramStart"/>
            <w:r>
              <w:rPr>
                <w:rStyle w:val="FontStyle159"/>
                <w:szCs w:val="20"/>
              </w:rPr>
              <w:t>р</w:t>
            </w:r>
            <w:proofErr w:type="gramEnd"/>
            <w:r>
              <w:rPr>
                <w:rStyle w:val="FontStyle159"/>
                <w:szCs w:val="20"/>
              </w:rPr>
              <w:t xml:space="preserve"> = 1,1).</w:t>
            </w:r>
          </w:p>
        </w:tc>
      </w:tr>
      <w:tr w:rsidR="006342E9" w:rsidTr="00E94ECE">
        <w:trPr>
          <w:trHeight w:val="1244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42E9" w:rsidRPr="007871F7" w:rsidRDefault="006342E9" w:rsidP="00E94ECE">
            <w:pPr>
              <w:tabs>
                <w:tab w:val="left" w:pos="711"/>
              </w:tabs>
              <w:spacing w:after="120" w:line="230" w:lineRule="exact"/>
              <w:ind w:right="20" w:firstLine="360"/>
              <w:jc w:val="both"/>
              <w:rPr>
                <w:rStyle w:val="FontStyle159"/>
                <w:szCs w:val="20"/>
              </w:rPr>
            </w:pPr>
            <w:r>
              <w:rPr>
                <w:rStyle w:val="FontStyle159"/>
                <w:szCs w:val="20"/>
              </w:rPr>
              <w:t xml:space="preserve">7. </w:t>
            </w:r>
            <w:r w:rsidRPr="007871F7">
              <w:rPr>
                <w:rStyle w:val="FontStyle159"/>
                <w:szCs w:val="20"/>
              </w:rPr>
              <w:t>Последовательно с лампой накаливания включен конденсатор, как изменился накал Лампы, если частоту тока увеличили.</w:t>
            </w:r>
          </w:p>
          <w:p w:rsidR="006342E9" w:rsidRDefault="006342E9" w:rsidP="00E94ECE">
            <w:pPr>
              <w:tabs>
                <w:tab w:val="left" w:pos="711"/>
              </w:tabs>
              <w:spacing w:after="120" w:line="230" w:lineRule="exact"/>
              <w:ind w:right="20" w:firstLine="360"/>
              <w:jc w:val="both"/>
              <w:rPr>
                <w:rStyle w:val="FontStyle159"/>
                <w:szCs w:val="20"/>
              </w:rPr>
            </w:pPr>
            <w:r w:rsidRPr="007871F7">
              <w:rPr>
                <w:rStyle w:val="FontStyle159"/>
                <w:szCs w:val="20"/>
              </w:rPr>
              <w:t xml:space="preserve">            </w:t>
            </w:r>
          </w:p>
          <w:p w:rsidR="006342E9" w:rsidRDefault="006342E9" w:rsidP="00E94ECE">
            <w:pPr>
              <w:tabs>
                <w:tab w:val="left" w:pos="711"/>
              </w:tabs>
              <w:spacing w:after="120" w:line="230" w:lineRule="exact"/>
              <w:ind w:right="20" w:firstLine="360"/>
              <w:jc w:val="both"/>
              <w:rPr>
                <w:rStyle w:val="FontStyle159"/>
                <w:szCs w:val="20"/>
              </w:rPr>
            </w:pP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42E9" w:rsidRPr="007871F7" w:rsidRDefault="006342E9" w:rsidP="00E94ECE">
            <w:pPr>
              <w:tabs>
                <w:tab w:val="left" w:pos="711"/>
              </w:tabs>
              <w:spacing w:after="120" w:line="230" w:lineRule="exact"/>
              <w:ind w:right="20" w:firstLine="360"/>
              <w:jc w:val="both"/>
              <w:rPr>
                <w:rStyle w:val="FontStyle159"/>
                <w:szCs w:val="20"/>
              </w:rPr>
            </w:pPr>
            <w:r w:rsidRPr="007871F7">
              <w:rPr>
                <w:rStyle w:val="FontStyle159"/>
                <w:szCs w:val="20"/>
              </w:rPr>
              <w:t>1.Увеличится</w:t>
            </w:r>
          </w:p>
          <w:p w:rsidR="006342E9" w:rsidRPr="007871F7" w:rsidRDefault="006342E9" w:rsidP="00E94ECE">
            <w:pPr>
              <w:tabs>
                <w:tab w:val="left" w:pos="711"/>
              </w:tabs>
              <w:spacing w:after="120" w:line="230" w:lineRule="exact"/>
              <w:ind w:right="20" w:firstLine="360"/>
              <w:jc w:val="both"/>
              <w:rPr>
                <w:rStyle w:val="FontStyle159"/>
                <w:szCs w:val="20"/>
              </w:rPr>
            </w:pPr>
            <w:r w:rsidRPr="007871F7">
              <w:rPr>
                <w:rStyle w:val="FontStyle159"/>
                <w:szCs w:val="20"/>
              </w:rPr>
              <w:t>2.уменьшится</w:t>
            </w:r>
          </w:p>
          <w:p w:rsidR="006342E9" w:rsidRPr="007871F7" w:rsidRDefault="006342E9" w:rsidP="00E94ECE">
            <w:pPr>
              <w:tabs>
                <w:tab w:val="left" w:pos="711"/>
              </w:tabs>
              <w:spacing w:after="120" w:line="230" w:lineRule="exact"/>
              <w:ind w:right="20" w:firstLine="360"/>
              <w:jc w:val="both"/>
              <w:rPr>
                <w:rStyle w:val="FontStyle159"/>
                <w:szCs w:val="20"/>
              </w:rPr>
            </w:pPr>
            <w:r w:rsidRPr="007871F7">
              <w:rPr>
                <w:rStyle w:val="FontStyle159"/>
                <w:szCs w:val="20"/>
              </w:rPr>
              <w:t>3.Не изменится</w:t>
            </w:r>
          </w:p>
          <w:p w:rsidR="006342E9" w:rsidRDefault="006342E9" w:rsidP="00E94ECE">
            <w:pPr>
              <w:pStyle w:val="Style4"/>
              <w:widowControl/>
              <w:spacing w:before="58" w:line="100" w:lineRule="atLeast"/>
              <w:ind w:left="307" w:firstLine="0"/>
            </w:pPr>
            <w:r w:rsidRPr="007871F7">
              <w:rPr>
                <w:rStyle w:val="FontStyle159"/>
                <w:szCs w:val="20"/>
              </w:rPr>
              <w:t>4.</w:t>
            </w:r>
            <w:r>
              <w:rPr>
                <w:rStyle w:val="FontStyle159"/>
                <w:szCs w:val="20"/>
              </w:rPr>
              <w:t>Не з</w:t>
            </w:r>
            <w:r w:rsidRPr="007871F7">
              <w:rPr>
                <w:rStyle w:val="FontStyle159"/>
                <w:szCs w:val="20"/>
              </w:rPr>
              <w:t>ависит от емкости</w:t>
            </w:r>
          </w:p>
        </w:tc>
      </w:tr>
      <w:tr w:rsidR="006342E9" w:rsidTr="00E94ECE">
        <w:trPr>
          <w:trHeight w:val="1244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42E9" w:rsidRPr="007871F7" w:rsidRDefault="006342E9" w:rsidP="006342E9">
            <w:pPr>
              <w:numPr>
                <w:ilvl w:val="0"/>
                <w:numId w:val="8"/>
              </w:numPr>
              <w:suppressAutoHyphens w:val="0"/>
              <w:spacing w:line="240" w:lineRule="auto"/>
              <w:rPr>
                <w:b/>
                <w:kern w:val="0"/>
                <w:sz w:val="20"/>
                <w:szCs w:val="20"/>
                <w:lang w:eastAsia="ru-RU" w:bidi="ar-SA"/>
              </w:rPr>
            </w:pPr>
            <w:r w:rsidRPr="007871F7">
              <w:rPr>
                <w:b/>
                <w:kern w:val="0"/>
                <w:sz w:val="20"/>
                <w:szCs w:val="20"/>
                <w:lang w:eastAsia="ru-RU" w:bidi="ar-SA"/>
              </w:rPr>
              <w:t>В трехфазной цепи переменного тока включены по схеме звезда с 0 проводом 3 лампы накаливания 40, 60, 100 Вт. При обрыве 0 провода ярче всех будет гореть лампы с мощностью.</w:t>
            </w:r>
          </w:p>
          <w:p w:rsidR="006342E9" w:rsidRDefault="006342E9" w:rsidP="00E94ECE">
            <w:pPr>
              <w:suppressAutoHyphens w:val="0"/>
              <w:spacing w:line="240" w:lineRule="auto"/>
              <w:ind w:left="360"/>
              <w:rPr>
                <w:rStyle w:val="FontStyle159"/>
                <w:szCs w:val="20"/>
              </w:rPr>
            </w:pP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42E9" w:rsidRPr="007871F7" w:rsidRDefault="006342E9" w:rsidP="00E94ECE">
            <w:pPr>
              <w:suppressAutoHyphens w:val="0"/>
              <w:spacing w:line="240" w:lineRule="auto"/>
              <w:ind w:left="360"/>
              <w:rPr>
                <w:b/>
                <w:kern w:val="0"/>
                <w:sz w:val="20"/>
                <w:szCs w:val="20"/>
                <w:lang w:eastAsia="ru-RU" w:bidi="ar-SA"/>
              </w:rPr>
            </w:pPr>
            <w:r w:rsidRPr="007871F7">
              <w:rPr>
                <w:b/>
                <w:kern w:val="0"/>
                <w:sz w:val="20"/>
                <w:szCs w:val="20"/>
                <w:lang w:eastAsia="ru-RU" w:bidi="ar-SA"/>
              </w:rPr>
              <w:t xml:space="preserve">                   1.40Вт</w:t>
            </w:r>
          </w:p>
          <w:p w:rsidR="006342E9" w:rsidRPr="007871F7" w:rsidRDefault="006342E9" w:rsidP="00E94ECE">
            <w:pPr>
              <w:suppressAutoHyphens w:val="0"/>
              <w:spacing w:line="240" w:lineRule="auto"/>
              <w:ind w:left="360"/>
              <w:rPr>
                <w:b/>
                <w:kern w:val="0"/>
                <w:sz w:val="20"/>
                <w:szCs w:val="20"/>
                <w:lang w:eastAsia="ru-RU" w:bidi="ar-SA"/>
              </w:rPr>
            </w:pPr>
            <w:r w:rsidRPr="007871F7">
              <w:rPr>
                <w:b/>
                <w:kern w:val="0"/>
                <w:sz w:val="20"/>
                <w:szCs w:val="20"/>
                <w:lang w:eastAsia="ru-RU" w:bidi="ar-SA"/>
              </w:rPr>
              <w:t xml:space="preserve">                   2.60Вт</w:t>
            </w:r>
          </w:p>
          <w:p w:rsidR="006342E9" w:rsidRPr="007871F7" w:rsidRDefault="006342E9" w:rsidP="00E94ECE">
            <w:pPr>
              <w:suppressAutoHyphens w:val="0"/>
              <w:spacing w:line="240" w:lineRule="auto"/>
              <w:ind w:left="360"/>
              <w:rPr>
                <w:b/>
                <w:kern w:val="0"/>
                <w:sz w:val="20"/>
                <w:szCs w:val="20"/>
                <w:lang w:eastAsia="ru-RU" w:bidi="ar-SA"/>
              </w:rPr>
            </w:pPr>
            <w:r w:rsidRPr="007871F7">
              <w:rPr>
                <w:b/>
                <w:kern w:val="0"/>
                <w:sz w:val="20"/>
                <w:szCs w:val="20"/>
                <w:lang w:eastAsia="ru-RU" w:bidi="ar-SA"/>
              </w:rPr>
              <w:t xml:space="preserve">                   3.100Вт</w:t>
            </w:r>
          </w:p>
          <w:p w:rsidR="006342E9" w:rsidRPr="007871F7" w:rsidRDefault="006342E9" w:rsidP="00E94ECE">
            <w:pPr>
              <w:suppressAutoHyphens w:val="0"/>
              <w:spacing w:line="240" w:lineRule="auto"/>
              <w:ind w:left="360"/>
              <w:rPr>
                <w:b/>
                <w:kern w:val="0"/>
                <w:sz w:val="20"/>
                <w:szCs w:val="20"/>
                <w:lang w:eastAsia="ru-RU" w:bidi="ar-SA"/>
              </w:rPr>
            </w:pPr>
            <w:r w:rsidRPr="007871F7">
              <w:rPr>
                <w:b/>
                <w:kern w:val="0"/>
                <w:sz w:val="20"/>
                <w:szCs w:val="20"/>
                <w:lang w:eastAsia="ru-RU" w:bidi="ar-SA"/>
              </w:rPr>
              <w:t xml:space="preserve">                   4.Одинаково</w:t>
            </w:r>
          </w:p>
          <w:p w:rsidR="006342E9" w:rsidRDefault="006342E9" w:rsidP="00E94ECE">
            <w:pPr>
              <w:pStyle w:val="Style53"/>
              <w:widowControl/>
              <w:spacing w:before="38" w:line="100" w:lineRule="atLeast"/>
              <w:ind w:left="307" w:firstLine="0"/>
              <w:jc w:val="left"/>
            </w:pPr>
          </w:p>
        </w:tc>
      </w:tr>
      <w:tr w:rsidR="006342E9" w:rsidTr="00E94ECE">
        <w:trPr>
          <w:trHeight w:val="1244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42E9" w:rsidRPr="0025152F" w:rsidRDefault="006342E9" w:rsidP="00E94ECE">
            <w:pPr>
              <w:pStyle w:val="Style53"/>
              <w:widowControl/>
              <w:spacing w:before="86" w:line="230" w:lineRule="exact"/>
              <w:ind w:left="10" w:right="10" w:firstLine="288"/>
              <w:rPr>
                <w:rStyle w:val="FontStyle160"/>
                <w:iCs/>
                <w:spacing w:val="-20"/>
                <w:sz w:val="28"/>
                <w:szCs w:val="28"/>
              </w:rPr>
            </w:pPr>
            <w:r>
              <w:rPr>
                <w:noProof/>
                <w:lang w:eastAsia="ru-RU" w:bidi="ar-SA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175260</wp:posOffset>
                  </wp:positionH>
                  <wp:positionV relativeFrom="paragraph">
                    <wp:posOffset>328295</wp:posOffset>
                  </wp:positionV>
                  <wp:extent cx="1363980" cy="923925"/>
                  <wp:effectExtent l="19050" t="0" r="7620" b="0"/>
                  <wp:wrapTight wrapText="bothSides">
                    <wp:wrapPolygon edited="0">
                      <wp:start x="-302" y="0"/>
                      <wp:lineTo x="-302" y="21377"/>
                      <wp:lineTo x="21721" y="21377"/>
                      <wp:lineTo x="21721" y="0"/>
                      <wp:lineTo x="-302" y="0"/>
                    </wp:wrapPolygon>
                  </wp:wrapTight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980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Style w:val="FontStyle158"/>
                <w:bCs/>
                <w:szCs w:val="20"/>
              </w:rPr>
              <w:t xml:space="preserve">9. </w:t>
            </w:r>
            <w:r>
              <w:rPr>
                <w:rStyle w:val="FontStyle159"/>
                <w:szCs w:val="20"/>
              </w:rPr>
              <w:t xml:space="preserve">В каком режиме работают источники электроэнергии на рисунке 5, если ЭДС </w:t>
            </w:r>
            <w:r>
              <w:rPr>
                <w:rStyle w:val="FontStyle168"/>
                <w:iCs/>
                <w:szCs w:val="20"/>
                <w:lang w:val="en-US"/>
              </w:rPr>
              <w:t>E</w:t>
            </w:r>
            <w:r>
              <w:rPr>
                <w:rStyle w:val="FontStyle168"/>
                <w:iCs/>
                <w:szCs w:val="20"/>
                <w:vertAlign w:val="subscript"/>
              </w:rPr>
              <w:t>1</w:t>
            </w:r>
            <w:r>
              <w:rPr>
                <w:rStyle w:val="FontStyle168"/>
                <w:iCs/>
                <w:szCs w:val="20"/>
              </w:rPr>
              <w:t xml:space="preserve"> &gt; </w:t>
            </w:r>
            <w:r w:rsidRPr="0025152F">
              <w:rPr>
                <w:rStyle w:val="FontStyle160"/>
                <w:iCs/>
                <w:spacing w:val="-20"/>
                <w:sz w:val="28"/>
                <w:szCs w:val="28"/>
              </w:rPr>
              <w:t>е</w:t>
            </w:r>
            <w:r w:rsidRPr="0025152F">
              <w:rPr>
                <w:rStyle w:val="FontStyle160"/>
                <w:iCs/>
                <w:spacing w:val="-20"/>
                <w:sz w:val="28"/>
                <w:szCs w:val="28"/>
                <w:vertAlign w:val="subscript"/>
              </w:rPr>
              <w:t>2</w:t>
            </w:r>
            <w:proofErr w:type="gramStart"/>
            <w:r w:rsidRPr="0025152F">
              <w:rPr>
                <w:rStyle w:val="FontStyle160"/>
                <w:iCs/>
                <w:spacing w:val="-20"/>
                <w:sz w:val="28"/>
                <w:szCs w:val="28"/>
                <w:vertAlign w:val="subscript"/>
              </w:rPr>
              <w:t xml:space="preserve">     </w:t>
            </w:r>
            <w:r w:rsidRPr="0025152F">
              <w:rPr>
                <w:rStyle w:val="FontStyle160"/>
                <w:iCs/>
                <w:spacing w:val="-20"/>
                <w:sz w:val="28"/>
                <w:szCs w:val="28"/>
              </w:rPr>
              <w:t>?</w:t>
            </w:r>
            <w:proofErr w:type="gramEnd"/>
          </w:p>
          <w:p w:rsidR="006342E9" w:rsidRDefault="006342E9" w:rsidP="00E94ECE">
            <w:pPr>
              <w:pStyle w:val="Style58"/>
              <w:widowControl/>
              <w:tabs>
                <w:tab w:val="left" w:pos="509"/>
              </w:tabs>
              <w:ind w:left="288" w:firstLine="0"/>
              <w:jc w:val="left"/>
            </w:pPr>
          </w:p>
          <w:p w:rsidR="006342E9" w:rsidRDefault="006342E9" w:rsidP="00E94ECE">
            <w:pPr>
              <w:pStyle w:val="Style58"/>
              <w:widowControl/>
              <w:tabs>
                <w:tab w:val="left" w:pos="509"/>
              </w:tabs>
              <w:ind w:left="288" w:firstLine="0"/>
              <w:jc w:val="left"/>
            </w:pPr>
          </w:p>
          <w:p w:rsidR="006342E9" w:rsidRDefault="006342E9" w:rsidP="00E94ECE">
            <w:pPr>
              <w:pStyle w:val="Style58"/>
              <w:widowControl/>
              <w:tabs>
                <w:tab w:val="left" w:pos="509"/>
              </w:tabs>
              <w:ind w:left="288" w:firstLine="0"/>
              <w:jc w:val="left"/>
              <w:rPr>
                <w:rStyle w:val="FontStyle158"/>
                <w:bCs/>
                <w:szCs w:val="20"/>
              </w:rPr>
            </w:pPr>
            <w:r>
              <w:rPr>
                <w:rStyle w:val="FontStyle158"/>
                <w:b w:val="0"/>
                <w:bCs/>
                <w:szCs w:val="20"/>
              </w:rPr>
              <w:t xml:space="preserve">                                                                  Рис. 5                              </w:t>
            </w:r>
            <w:r>
              <w:t xml:space="preserve">                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42E9" w:rsidRDefault="006342E9" w:rsidP="00E94ECE">
            <w:pPr>
              <w:pStyle w:val="Style58"/>
              <w:widowControl/>
              <w:numPr>
                <w:ilvl w:val="0"/>
                <w:numId w:val="5"/>
              </w:numPr>
              <w:tabs>
                <w:tab w:val="left" w:pos="509"/>
              </w:tabs>
              <w:spacing w:before="38"/>
              <w:ind w:left="288" w:firstLine="0"/>
              <w:jc w:val="left"/>
              <w:rPr>
                <w:rStyle w:val="FontStyle159"/>
                <w:szCs w:val="20"/>
              </w:rPr>
            </w:pPr>
            <w:r>
              <w:rPr>
                <w:rStyle w:val="FontStyle159"/>
                <w:szCs w:val="20"/>
              </w:rPr>
              <w:t xml:space="preserve">Оба в </w:t>
            </w:r>
            <w:proofErr w:type="gramStart"/>
            <w:r>
              <w:rPr>
                <w:rStyle w:val="FontStyle159"/>
                <w:szCs w:val="20"/>
              </w:rPr>
              <w:t>генераторном</w:t>
            </w:r>
            <w:proofErr w:type="gramEnd"/>
            <w:r>
              <w:rPr>
                <w:rStyle w:val="FontStyle159"/>
                <w:szCs w:val="20"/>
              </w:rPr>
              <w:t>.</w:t>
            </w:r>
          </w:p>
          <w:p w:rsidR="006342E9" w:rsidRDefault="006342E9" w:rsidP="00E94ECE">
            <w:pPr>
              <w:pStyle w:val="Style58"/>
              <w:widowControl/>
              <w:numPr>
                <w:ilvl w:val="0"/>
                <w:numId w:val="5"/>
              </w:numPr>
              <w:tabs>
                <w:tab w:val="left" w:pos="509"/>
              </w:tabs>
              <w:ind w:left="288" w:firstLine="0"/>
              <w:jc w:val="left"/>
              <w:rPr>
                <w:rStyle w:val="FontStyle159"/>
                <w:szCs w:val="20"/>
              </w:rPr>
            </w:pPr>
            <w:r>
              <w:rPr>
                <w:rStyle w:val="FontStyle159"/>
                <w:szCs w:val="20"/>
              </w:rPr>
              <w:t>Оба в режиме потребителя.</w:t>
            </w:r>
          </w:p>
          <w:p w:rsidR="006342E9" w:rsidRDefault="006342E9" w:rsidP="00E94ECE">
            <w:pPr>
              <w:pStyle w:val="Style58"/>
              <w:widowControl/>
              <w:numPr>
                <w:ilvl w:val="0"/>
                <w:numId w:val="5"/>
              </w:numPr>
              <w:tabs>
                <w:tab w:val="left" w:pos="509"/>
              </w:tabs>
              <w:ind w:left="288" w:firstLine="0"/>
              <w:jc w:val="left"/>
              <w:rPr>
                <w:rStyle w:val="FontStyle159"/>
                <w:szCs w:val="20"/>
              </w:rPr>
            </w:pPr>
            <w:r>
              <w:rPr>
                <w:rStyle w:val="FontStyle168"/>
                <w:iCs/>
                <w:szCs w:val="20"/>
                <w:lang w:val="en-US"/>
              </w:rPr>
              <w:t>E</w:t>
            </w:r>
            <w:r>
              <w:rPr>
                <w:rStyle w:val="FontStyle168"/>
                <w:iCs/>
                <w:szCs w:val="20"/>
                <w:vertAlign w:val="subscript"/>
              </w:rPr>
              <w:t>1</w:t>
            </w:r>
            <w:r>
              <w:rPr>
                <w:rStyle w:val="FontStyle159"/>
                <w:szCs w:val="20"/>
              </w:rPr>
              <w:t xml:space="preserve">—в генераторном режиме, а </w:t>
            </w:r>
            <w:r>
              <w:rPr>
                <w:rStyle w:val="FontStyle160"/>
                <w:iCs/>
                <w:spacing w:val="-20"/>
                <w:szCs w:val="20"/>
              </w:rPr>
              <w:t>е</w:t>
            </w:r>
            <w:r>
              <w:rPr>
                <w:rStyle w:val="FontStyle160"/>
                <w:iCs/>
                <w:spacing w:val="-20"/>
                <w:szCs w:val="20"/>
                <w:vertAlign w:val="subscript"/>
              </w:rPr>
              <w:t>2</w:t>
            </w:r>
            <w:r>
              <w:rPr>
                <w:rStyle w:val="FontStyle160"/>
                <w:iCs/>
                <w:szCs w:val="20"/>
              </w:rPr>
              <w:t xml:space="preserve"> </w:t>
            </w:r>
            <w:r>
              <w:rPr>
                <w:rStyle w:val="FontStyle160"/>
                <w:iCs/>
                <w:spacing w:val="-20"/>
                <w:szCs w:val="20"/>
              </w:rPr>
              <w:t>—</w:t>
            </w:r>
            <w:r>
              <w:rPr>
                <w:rStyle w:val="FontStyle160"/>
                <w:iCs/>
                <w:szCs w:val="20"/>
              </w:rPr>
              <w:t xml:space="preserve"> </w:t>
            </w:r>
            <w:r>
              <w:rPr>
                <w:rStyle w:val="FontStyle159"/>
                <w:szCs w:val="20"/>
              </w:rPr>
              <w:t>в режиме потребителя.</w:t>
            </w:r>
          </w:p>
          <w:p w:rsidR="006342E9" w:rsidRDefault="006342E9" w:rsidP="00E94ECE">
            <w:pPr>
              <w:tabs>
                <w:tab w:val="left" w:pos="502"/>
              </w:tabs>
              <w:spacing w:line="230" w:lineRule="exact"/>
              <w:jc w:val="both"/>
              <w:rPr>
                <w:rStyle w:val="FontStyle159"/>
                <w:szCs w:val="20"/>
              </w:rPr>
            </w:pPr>
            <w:r>
              <w:rPr>
                <w:rStyle w:val="FontStyle168"/>
                <w:i w:val="0"/>
                <w:iCs/>
                <w:szCs w:val="20"/>
              </w:rPr>
              <w:t xml:space="preserve">     4.</w:t>
            </w:r>
            <w:r>
              <w:rPr>
                <w:rStyle w:val="FontStyle168"/>
                <w:iCs/>
                <w:szCs w:val="20"/>
                <w:lang w:val="en-US"/>
              </w:rPr>
              <w:t>E</w:t>
            </w:r>
            <w:r>
              <w:rPr>
                <w:rStyle w:val="FontStyle168"/>
                <w:iCs/>
                <w:szCs w:val="20"/>
                <w:vertAlign w:val="subscript"/>
              </w:rPr>
              <w:t>1</w:t>
            </w:r>
            <w:r>
              <w:rPr>
                <w:rStyle w:val="FontStyle168"/>
                <w:iCs/>
                <w:szCs w:val="20"/>
              </w:rPr>
              <w:t xml:space="preserve"> </w:t>
            </w:r>
            <w:r>
              <w:rPr>
                <w:rStyle w:val="FontStyle159"/>
                <w:szCs w:val="20"/>
              </w:rPr>
              <w:t xml:space="preserve">— в режиме потребителя, а </w:t>
            </w:r>
            <w:r>
              <w:rPr>
                <w:rStyle w:val="FontStyle160"/>
                <w:iCs/>
                <w:spacing w:val="-20"/>
                <w:szCs w:val="20"/>
              </w:rPr>
              <w:t>е</w:t>
            </w:r>
            <w:proofErr w:type="gramStart"/>
            <w:r>
              <w:rPr>
                <w:rStyle w:val="FontStyle160"/>
                <w:iCs/>
                <w:spacing w:val="-20"/>
                <w:szCs w:val="20"/>
                <w:vertAlign w:val="subscript"/>
              </w:rPr>
              <w:t>2</w:t>
            </w:r>
            <w:proofErr w:type="gramEnd"/>
            <w:r>
              <w:rPr>
                <w:rStyle w:val="FontStyle160"/>
                <w:iCs/>
                <w:szCs w:val="20"/>
              </w:rPr>
              <w:t xml:space="preserve"> </w:t>
            </w:r>
            <w:r>
              <w:rPr>
                <w:rStyle w:val="FontStyle160"/>
                <w:iCs/>
                <w:spacing w:val="-20"/>
                <w:szCs w:val="20"/>
              </w:rPr>
              <w:t>—</w:t>
            </w:r>
            <w:r>
              <w:rPr>
                <w:rStyle w:val="FontStyle160"/>
                <w:iCs/>
                <w:szCs w:val="20"/>
              </w:rPr>
              <w:t xml:space="preserve"> </w:t>
            </w:r>
            <w:r>
              <w:rPr>
                <w:rStyle w:val="FontStyle159"/>
                <w:szCs w:val="20"/>
              </w:rPr>
              <w:t>в генераторном.</w:t>
            </w:r>
          </w:p>
        </w:tc>
      </w:tr>
      <w:tr w:rsidR="006342E9" w:rsidTr="00E94ECE">
        <w:trPr>
          <w:trHeight w:val="1244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42E9" w:rsidRDefault="006342E9" w:rsidP="00E94ECE">
            <w:pPr>
              <w:pStyle w:val="Style58"/>
              <w:widowControl/>
              <w:numPr>
                <w:ilvl w:val="0"/>
                <w:numId w:val="7"/>
              </w:numPr>
              <w:tabs>
                <w:tab w:val="left" w:pos="0"/>
                <w:tab w:val="left" w:pos="854"/>
              </w:tabs>
              <w:spacing w:before="144" w:line="230" w:lineRule="exact"/>
              <w:ind w:left="0" w:right="10" w:firstLine="118"/>
              <w:rPr>
                <w:rStyle w:val="FontStyle159"/>
                <w:szCs w:val="20"/>
              </w:rPr>
            </w:pPr>
            <w:r>
              <w:rPr>
                <w:rStyle w:val="FontStyle159"/>
                <w:szCs w:val="20"/>
              </w:rPr>
              <w:lastRenderedPageBreak/>
              <w:t xml:space="preserve">Как изменятся показания приборов </w:t>
            </w:r>
            <w:r>
              <w:rPr>
                <w:rStyle w:val="FontStyle168"/>
                <w:iCs/>
                <w:szCs w:val="20"/>
              </w:rPr>
              <w:t xml:space="preserve">VI, </w:t>
            </w:r>
            <w:r>
              <w:rPr>
                <w:rStyle w:val="FontStyle168"/>
                <w:iCs/>
                <w:szCs w:val="20"/>
                <w:lang w:val="en-US"/>
              </w:rPr>
              <w:t>V</w:t>
            </w:r>
            <w:r>
              <w:rPr>
                <w:rStyle w:val="FontStyle168"/>
                <w:iCs/>
                <w:szCs w:val="20"/>
              </w:rPr>
              <w:t xml:space="preserve">2, А </w:t>
            </w:r>
            <w:r>
              <w:rPr>
                <w:rStyle w:val="FontStyle159"/>
                <w:szCs w:val="20"/>
              </w:rPr>
              <w:t xml:space="preserve">(рисунок 6) при перемещении движка реостата </w:t>
            </w:r>
            <w:r>
              <w:rPr>
                <w:rStyle w:val="FontStyle168"/>
                <w:iCs/>
                <w:szCs w:val="20"/>
                <w:lang w:val="en-US"/>
              </w:rPr>
              <w:t>R</w:t>
            </w:r>
            <w:r>
              <w:rPr>
                <w:rStyle w:val="FontStyle168"/>
                <w:iCs/>
                <w:szCs w:val="20"/>
              </w:rPr>
              <w:t xml:space="preserve"> </w:t>
            </w:r>
            <w:r>
              <w:rPr>
                <w:rStyle w:val="FontStyle159"/>
                <w:szCs w:val="20"/>
              </w:rPr>
              <w:t>вниз?</w:t>
            </w:r>
          </w:p>
          <w:p w:rsidR="006342E9" w:rsidRDefault="006342E9" w:rsidP="00E94ECE">
            <w:pPr>
              <w:pStyle w:val="Style58"/>
              <w:widowControl/>
              <w:tabs>
                <w:tab w:val="left" w:pos="854"/>
              </w:tabs>
              <w:spacing w:before="144" w:line="230" w:lineRule="exact"/>
              <w:ind w:right="10"/>
            </w:pPr>
          </w:p>
          <w:p w:rsidR="006342E9" w:rsidRDefault="006342E9" w:rsidP="00E94ECE">
            <w:pPr>
              <w:pStyle w:val="Style58"/>
              <w:widowControl/>
              <w:tabs>
                <w:tab w:val="left" w:pos="854"/>
              </w:tabs>
              <w:spacing w:before="144" w:line="230" w:lineRule="exact"/>
              <w:ind w:right="10"/>
            </w:pPr>
          </w:p>
          <w:p w:rsidR="006342E9" w:rsidRDefault="006342E9" w:rsidP="00E94ECE">
            <w:pPr>
              <w:pStyle w:val="Style58"/>
              <w:widowControl/>
              <w:tabs>
                <w:tab w:val="left" w:pos="538"/>
              </w:tabs>
              <w:ind w:left="278" w:firstLine="0"/>
              <w:jc w:val="left"/>
              <w:rPr>
                <w:rStyle w:val="FontStyle158"/>
                <w:b w:val="0"/>
                <w:bCs/>
                <w:szCs w:val="20"/>
              </w:rPr>
            </w:pPr>
            <w:r>
              <w:rPr>
                <w:rStyle w:val="FontStyle158"/>
                <w:bCs/>
                <w:szCs w:val="20"/>
              </w:rPr>
              <w:t xml:space="preserve">                                                          </w:t>
            </w:r>
            <w:r>
              <w:rPr>
                <w:rStyle w:val="FontStyle158"/>
                <w:b w:val="0"/>
                <w:bCs/>
                <w:szCs w:val="20"/>
              </w:rPr>
              <w:t xml:space="preserve">          </w:t>
            </w:r>
            <w:r>
              <w:t>Рис.6</w:t>
            </w:r>
            <w:r>
              <w:rPr>
                <w:noProof/>
                <w:lang w:eastAsia="ru-RU" w:bidi="ar-SA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0630" cy="1116965"/>
                  <wp:effectExtent l="19050" t="0" r="7620" b="0"/>
                  <wp:wrapTight wrapText="bothSides">
                    <wp:wrapPolygon edited="0">
                      <wp:start x="-334" y="0"/>
                      <wp:lineTo x="-334" y="21367"/>
                      <wp:lineTo x="21734" y="21367"/>
                      <wp:lineTo x="21734" y="0"/>
                      <wp:lineTo x="-334" y="0"/>
                    </wp:wrapPolygon>
                  </wp:wrapTight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0630" cy="1116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342E9" w:rsidRDefault="006342E9" w:rsidP="00E94ECE">
            <w:pPr>
              <w:pStyle w:val="Style58"/>
              <w:widowControl/>
              <w:tabs>
                <w:tab w:val="left" w:pos="538"/>
              </w:tabs>
              <w:ind w:left="278" w:firstLine="0"/>
              <w:jc w:val="left"/>
            </w:pP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42E9" w:rsidRDefault="006342E9" w:rsidP="00E94ECE">
            <w:pPr>
              <w:pStyle w:val="Style58"/>
              <w:widowControl/>
              <w:numPr>
                <w:ilvl w:val="0"/>
                <w:numId w:val="6"/>
              </w:numPr>
              <w:tabs>
                <w:tab w:val="left" w:pos="538"/>
              </w:tabs>
              <w:spacing w:before="48"/>
              <w:ind w:left="278" w:firstLine="0"/>
              <w:jc w:val="left"/>
              <w:rPr>
                <w:rStyle w:val="FontStyle159"/>
                <w:szCs w:val="20"/>
              </w:rPr>
            </w:pPr>
            <w:r>
              <w:rPr>
                <w:rStyle w:val="FontStyle168"/>
                <w:iCs/>
                <w:szCs w:val="20"/>
                <w:lang w:val="en-US"/>
              </w:rPr>
              <w:t>U</w:t>
            </w:r>
            <w:r>
              <w:rPr>
                <w:rStyle w:val="FontStyle168"/>
                <w:iCs/>
                <w:szCs w:val="20"/>
                <w:vertAlign w:val="subscript"/>
              </w:rPr>
              <w:t>1</w:t>
            </w:r>
            <w:r>
              <w:rPr>
                <w:rStyle w:val="FontStyle168"/>
                <w:iCs/>
                <w:szCs w:val="20"/>
              </w:rPr>
              <w:t xml:space="preserve">, </w:t>
            </w:r>
            <w:r>
              <w:rPr>
                <w:rStyle w:val="FontStyle159"/>
                <w:szCs w:val="20"/>
              </w:rPr>
              <w:t xml:space="preserve">уменьшится, </w:t>
            </w:r>
            <w:r>
              <w:rPr>
                <w:rStyle w:val="FontStyle159"/>
                <w:szCs w:val="20"/>
                <w:lang w:val="en-US"/>
              </w:rPr>
              <w:t>U</w:t>
            </w:r>
            <w:r>
              <w:rPr>
                <w:rStyle w:val="FontStyle159"/>
                <w:szCs w:val="20"/>
                <w:vertAlign w:val="subscript"/>
              </w:rPr>
              <w:t xml:space="preserve">2 </w:t>
            </w:r>
            <w:r>
              <w:rPr>
                <w:rStyle w:val="FontStyle159"/>
                <w:szCs w:val="20"/>
              </w:rPr>
              <w:t xml:space="preserve">увеличится, </w:t>
            </w:r>
            <w:r>
              <w:rPr>
                <w:rStyle w:val="FontStyle159"/>
                <w:szCs w:val="20"/>
                <w:lang w:val="en-US"/>
              </w:rPr>
              <w:t>I</w:t>
            </w:r>
            <w:r>
              <w:rPr>
                <w:rStyle w:val="FontStyle159"/>
                <w:szCs w:val="20"/>
              </w:rPr>
              <w:t xml:space="preserve"> увеличится.</w:t>
            </w:r>
          </w:p>
          <w:p w:rsidR="006342E9" w:rsidRDefault="006342E9" w:rsidP="00E94ECE">
            <w:pPr>
              <w:pStyle w:val="Style58"/>
              <w:widowControl/>
              <w:numPr>
                <w:ilvl w:val="0"/>
                <w:numId w:val="6"/>
              </w:numPr>
              <w:tabs>
                <w:tab w:val="left" w:pos="538"/>
              </w:tabs>
              <w:ind w:left="278" w:firstLine="0"/>
              <w:jc w:val="left"/>
              <w:rPr>
                <w:rStyle w:val="FontStyle159"/>
                <w:szCs w:val="20"/>
              </w:rPr>
            </w:pPr>
            <w:r>
              <w:rPr>
                <w:rStyle w:val="FontStyle168"/>
                <w:iCs/>
                <w:szCs w:val="20"/>
                <w:lang w:val="en-US"/>
              </w:rPr>
              <w:t>U</w:t>
            </w:r>
            <w:r>
              <w:rPr>
                <w:rStyle w:val="FontStyle168"/>
                <w:iCs/>
                <w:szCs w:val="20"/>
                <w:vertAlign w:val="subscript"/>
              </w:rPr>
              <w:t>1</w:t>
            </w:r>
            <w:r>
              <w:rPr>
                <w:rStyle w:val="FontStyle168"/>
                <w:iCs/>
                <w:szCs w:val="20"/>
              </w:rPr>
              <w:t xml:space="preserve">, </w:t>
            </w:r>
            <w:r>
              <w:rPr>
                <w:rStyle w:val="FontStyle168"/>
                <w:iCs/>
                <w:szCs w:val="20"/>
                <w:lang w:val="en-US"/>
              </w:rPr>
              <w:t>U</w:t>
            </w:r>
            <w:r>
              <w:rPr>
                <w:rStyle w:val="FontStyle168"/>
                <w:iCs/>
                <w:szCs w:val="20"/>
                <w:vertAlign w:val="subscript"/>
              </w:rPr>
              <w:t>2</w:t>
            </w:r>
            <w:r>
              <w:rPr>
                <w:rStyle w:val="FontStyle168"/>
                <w:iCs/>
                <w:szCs w:val="20"/>
              </w:rPr>
              <w:t xml:space="preserve">, </w:t>
            </w:r>
            <w:r>
              <w:rPr>
                <w:rStyle w:val="FontStyle159"/>
                <w:szCs w:val="20"/>
                <w:lang w:val="en-US"/>
              </w:rPr>
              <w:t>I</w:t>
            </w:r>
            <w:r>
              <w:rPr>
                <w:rStyle w:val="FontStyle159"/>
                <w:szCs w:val="20"/>
              </w:rPr>
              <w:t xml:space="preserve"> увеличатся.</w:t>
            </w:r>
          </w:p>
          <w:p w:rsidR="006342E9" w:rsidRDefault="006342E9" w:rsidP="00E94ECE">
            <w:pPr>
              <w:pStyle w:val="Style58"/>
              <w:widowControl/>
              <w:numPr>
                <w:ilvl w:val="0"/>
                <w:numId w:val="6"/>
              </w:numPr>
              <w:tabs>
                <w:tab w:val="left" w:pos="538"/>
              </w:tabs>
              <w:ind w:left="278" w:firstLine="0"/>
              <w:jc w:val="left"/>
              <w:rPr>
                <w:rStyle w:val="FontStyle159"/>
                <w:szCs w:val="20"/>
              </w:rPr>
            </w:pPr>
            <w:r>
              <w:rPr>
                <w:rStyle w:val="FontStyle168"/>
                <w:iCs/>
                <w:szCs w:val="20"/>
                <w:lang w:val="en-US"/>
              </w:rPr>
              <w:t>U</w:t>
            </w:r>
            <w:r>
              <w:rPr>
                <w:rStyle w:val="FontStyle168"/>
                <w:iCs/>
                <w:szCs w:val="20"/>
                <w:vertAlign w:val="subscript"/>
              </w:rPr>
              <w:t>1</w:t>
            </w:r>
            <w:r>
              <w:rPr>
                <w:rStyle w:val="FontStyle168"/>
                <w:iCs/>
                <w:szCs w:val="20"/>
              </w:rPr>
              <w:t xml:space="preserve">, </w:t>
            </w:r>
            <w:r>
              <w:rPr>
                <w:rStyle w:val="FontStyle168"/>
                <w:iCs/>
                <w:szCs w:val="20"/>
                <w:lang w:val="en-US"/>
              </w:rPr>
              <w:t>U</w:t>
            </w:r>
            <w:r>
              <w:rPr>
                <w:rStyle w:val="FontStyle168"/>
                <w:iCs/>
                <w:szCs w:val="20"/>
                <w:vertAlign w:val="subscript"/>
              </w:rPr>
              <w:t>2</w:t>
            </w:r>
            <w:r>
              <w:rPr>
                <w:rStyle w:val="FontStyle168"/>
                <w:iCs/>
                <w:szCs w:val="20"/>
              </w:rPr>
              <w:t xml:space="preserve">, </w:t>
            </w:r>
            <w:r>
              <w:rPr>
                <w:rStyle w:val="FontStyle159"/>
                <w:szCs w:val="20"/>
                <w:lang w:val="en-US"/>
              </w:rPr>
              <w:t>I</w:t>
            </w:r>
            <w:r>
              <w:rPr>
                <w:rStyle w:val="FontStyle159"/>
                <w:szCs w:val="20"/>
              </w:rPr>
              <w:t xml:space="preserve"> уменьшатся.</w:t>
            </w:r>
          </w:p>
          <w:p w:rsidR="006342E9" w:rsidRDefault="006342E9" w:rsidP="00E94ECE">
            <w:pPr>
              <w:pStyle w:val="Style58"/>
              <w:widowControl/>
              <w:numPr>
                <w:ilvl w:val="0"/>
                <w:numId w:val="6"/>
              </w:numPr>
              <w:tabs>
                <w:tab w:val="left" w:pos="538"/>
              </w:tabs>
              <w:ind w:left="278" w:firstLine="0"/>
              <w:jc w:val="left"/>
              <w:rPr>
                <w:rStyle w:val="FontStyle159"/>
                <w:szCs w:val="20"/>
              </w:rPr>
            </w:pPr>
            <w:r>
              <w:rPr>
                <w:rStyle w:val="FontStyle168"/>
                <w:iCs/>
                <w:szCs w:val="20"/>
                <w:lang w:val="en-US"/>
              </w:rPr>
              <w:t>U</w:t>
            </w:r>
            <w:r>
              <w:rPr>
                <w:rStyle w:val="FontStyle168"/>
                <w:iCs/>
                <w:szCs w:val="20"/>
                <w:vertAlign w:val="subscript"/>
              </w:rPr>
              <w:t>1</w:t>
            </w:r>
            <w:r>
              <w:rPr>
                <w:rStyle w:val="FontStyle168"/>
                <w:iCs/>
                <w:szCs w:val="20"/>
              </w:rPr>
              <w:t xml:space="preserve">, </w:t>
            </w:r>
            <w:r>
              <w:rPr>
                <w:rStyle w:val="FontStyle168"/>
                <w:iCs/>
                <w:szCs w:val="20"/>
                <w:lang w:val="en-US"/>
              </w:rPr>
              <w:t>U</w:t>
            </w:r>
            <w:r>
              <w:rPr>
                <w:rStyle w:val="FontStyle168"/>
                <w:iCs/>
                <w:szCs w:val="20"/>
                <w:vertAlign w:val="subscript"/>
              </w:rPr>
              <w:t>2</w:t>
            </w:r>
            <w:r>
              <w:rPr>
                <w:rStyle w:val="FontStyle168"/>
                <w:iCs/>
                <w:szCs w:val="20"/>
              </w:rPr>
              <w:t xml:space="preserve"> </w:t>
            </w:r>
            <w:r>
              <w:rPr>
                <w:rStyle w:val="FontStyle159"/>
                <w:szCs w:val="20"/>
              </w:rPr>
              <w:t xml:space="preserve">не изменятся, </w:t>
            </w:r>
            <w:r>
              <w:rPr>
                <w:rStyle w:val="FontStyle159"/>
                <w:szCs w:val="20"/>
                <w:lang w:val="en-US"/>
              </w:rPr>
              <w:t>I</w:t>
            </w:r>
            <w:r>
              <w:rPr>
                <w:rStyle w:val="FontStyle159"/>
                <w:szCs w:val="20"/>
              </w:rPr>
              <w:t xml:space="preserve"> уменьшится.</w:t>
            </w:r>
          </w:p>
          <w:p w:rsidR="006342E9" w:rsidRDefault="006342E9" w:rsidP="00E94ECE">
            <w:pPr>
              <w:tabs>
                <w:tab w:val="left" w:pos="502"/>
              </w:tabs>
              <w:spacing w:line="230" w:lineRule="exact"/>
              <w:jc w:val="both"/>
              <w:rPr>
                <w:rStyle w:val="FontStyle159"/>
                <w:szCs w:val="20"/>
              </w:rPr>
            </w:pPr>
            <w:r>
              <w:rPr>
                <w:rStyle w:val="FontStyle168"/>
                <w:i w:val="0"/>
                <w:iCs/>
                <w:szCs w:val="20"/>
              </w:rPr>
              <w:t xml:space="preserve">     5.</w:t>
            </w:r>
            <w:r>
              <w:rPr>
                <w:rStyle w:val="FontStyle168"/>
                <w:iCs/>
                <w:szCs w:val="20"/>
                <w:lang w:val="en-US"/>
              </w:rPr>
              <w:t>U</w:t>
            </w:r>
            <w:r>
              <w:rPr>
                <w:rStyle w:val="FontStyle168"/>
                <w:iCs/>
                <w:szCs w:val="20"/>
                <w:vertAlign w:val="subscript"/>
              </w:rPr>
              <w:t>1</w:t>
            </w:r>
            <w:r>
              <w:rPr>
                <w:rStyle w:val="FontStyle168"/>
                <w:iCs/>
                <w:szCs w:val="20"/>
              </w:rPr>
              <w:t xml:space="preserve">, </w:t>
            </w:r>
            <w:r>
              <w:rPr>
                <w:rStyle w:val="FontStyle168"/>
                <w:iCs/>
                <w:szCs w:val="20"/>
                <w:lang w:val="en-US"/>
              </w:rPr>
              <w:t>U</w:t>
            </w:r>
            <w:r>
              <w:rPr>
                <w:rStyle w:val="FontStyle168"/>
                <w:iCs/>
                <w:szCs w:val="20"/>
                <w:vertAlign w:val="subscript"/>
              </w:rPr>
              <w:t>2</w:t>
            </w:r>
            <w:r>
              <w:rPr>
                <w:rStyle w:val="FontStyle168"/>
                <w:iCs/>
                <w:szCs w:val="20"/>
              </w:rPr>
              <w:t xml:space="preserve">, </w:t>
            </w:r>
            <w:r>
              <w:rPr>
                <w:rStyle w:val="FontStyle159"/>
                <w:szCs w:val="20"/>
                <w:lang w:val="en-US"/>
              </w:rPr>
              <w:t>I</w:t>
            </w:r>
            <w:r>
              <w:rPr>
                <w:rStyle w:val="FontStyle159"/>
                <w:szCs w:val="20"/>
              </w:rPr>
              <w:t xml:space="preserve"> не изменятся.</w:t>
            </w:r>
          </w:p>
        </w:tc>
      </w:tr>
      <w:tr w:rsidR="006342E9" w:rsidTr="00E94ECE">
        <w:trPr>
          <w:trHeight w:val="1244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42E9" w:rsidRDefault="006342E9" w:rsidP="00E94ECE">
            <w:pPr>
              <w:pStyle w:val="Style58"/>
              <w:widowControl/>
              <w:numPr>
                <w:ilvl w:val="0"/>
                <w:numId w:val="7"/>
              </w:numPr>
              <w:tabs>
                <w:tab w:val="left" w:pos="0"/>
                <w:tab w:val="left" w:pos="691"/>
              </w:tabs>
              <w:spacing w:before="173"/>
              <w:ind w:left="0" w:right="29" w:firstLine="298"/>
              <w:rPr>
                <w:rStyle w:val="FontStyle159"/>
                <w:szCs w:val="20"/>
              </w:rPr>
            </w:pPr>
            <w:r>
              <w:rPr>
                <w:rStyle w:val="FontStyle159"/>
                <w:szCs w:val="20"/>
              </w:rPr>
              <w:t xml:space="preserve">Напряжение на зажимах цепи с индуктивным сопротивлением </w:t>
            </w:r>
            <w:proofErr w:type="spellStart"/>
            <w:r>
              <w:rPr>
                <w:rStyle w:val="FontStyle168"/>
                <w:iCs/>
                <w:szCs w:val="20"/>
                <w:lang w:val="en-US"/>
              </w:rPr>
              <w:t>x</w:t>
            </w:r>
            <w:r>
              <w:rPr>
                <w:rStyle w:val="FontStyle168"/>
                <w:iCs/>
                <w:szCs w:val="20"/>
                <w:vertAlign w:val="subscript"/>
                <w:lang w:val="en-US"/>
              </w:rPr>
              <w:t>L</w:t>
            </w:r>
            <w:proofErr w:type="spellEnd"/>
            <w:r>
              <w:rPr>
                <w:rStyle w:val="FontStyle168"/>
                <w:iCs/>
                <w:szCs w:val="20"/>
              </w:rPr>
              <w:t xml:space="preserve"> </w:t>
            </w:r>
            <w:r>
              <w:rPr>
                <w:rStyle w:val="FontStyle159"/>
                <w:szCs w:val="20"/>
              </w:rPr>
              <w:t xml:space="preserve">изменяется по закону                         </w:t>
            </w:r>
            <w:r>
              <w:rPr>
                <w:rStyle w:val="FontStyle168"/>
                <w:iCs/>
                <w:szCs w:val="20"/>
              </w:rPr>
              <w:t xml:space="preserve">и </w:t>
            </w:r>
            <w:r>
              <w:rPr>
                <w:rStyle w:val="FontStyle159"/>
                <w:szCs w:val="20"/>
              </w:rPr>
              <w:t>= 220</w:t>
            </w:r>
            <w:r>
              <w:rPr>
                <w:rStyle w:val="FontStyle159"/>
                <w:szCs w:val="20"/>
                <w:lang w:val="en-US"/>
              </w:rPr>
              <w:t>sin</w:t>
            </w:r>
            <w:r>
              <w:rPr>
                <w:rStyle w:val="FontStyle159"/>
                <w:szCs w:val="20"/>
              </w:rPr>
              <w:t xml:space="preserve">(314/+ </w:t>
            </w:r>
            <w:proofErr w:type="gramStart"/>
            <w:r>
              <w:rPr>
                <w:rStyle w:val="FontStyle159"/>
                <w:szCs w:val="20"/>
              </w:rPr>
              <w:t>р</w:t>
            </w:r>
            <w:proofErr w:type="gramEnd"/>
            <w:r>
              <w:rPr>
                <w:rStyle w:val="FontStyle159"/>
                <w:szCs w:val="20"/>
              </w:rPr>
              <w:t xml:space="preserve">/4). Каков закон изменения тока в цепи, если </w:t>
            </w:r>
            <w:proofErr w:type="spellStart"/>
            <w:r>
              <w:rPr>
                <w:rStyle w:val="FontStyle168"/>
                <w:iCs/>
                <w:szCs w:val="20"/>
                <w:lang w:val="en-US"/>
              </w:rPr>
              <w:t>x</w:t>
            </w:r>
            <w:r>
              <w:rPr>
                <w:rStyle w:val="FontStyle168"/>
                <w:iCs/>
                <w:szCs w:val="20"/>
                <w:vertAlign w:val="subscript"/>
                <w:lang w:val="en-US"/>
              </w:rPr>
              <w:t>L</w:t>
            </w:r>
            <w:proofErr w:type="spellEnd"/>
            <w:r>
              <w:rPr>
                <w:rStyle w:val="FontStyle168"/>
                <w:iCs/>
                <w:szCs w:val="20"/>
              </w:rPr>
              <w:t xml:space="preserve"> </w:t>
            </w:r>
            <w:r>
              <w:rPr>
                <w:rStyle w:val="FontStyle159"/>
                <w:szCs w:val="20"/>
              </w:rPr>
              <w:t>= 50 Ом?</w:t>
            </w:r>
          </w:p>
          <w:p w:rsidR="006342E9" w:rsidRDefault="006342E9" w:rsidP="00E94ECE">
            <w:pPr>
              <w:pStyle w:val="Style58"/>
              <w:widowControl/>
              <w:tabs>
                <w:tab w:val="left" w:pos="499"/>
              </w:tabs>
              <w:ind w:left="278" w:firstLine="0"/>
              <w:jc w:val="left"/>
            </w:pP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42E9" w:rsidRDefault="006342E9" w:rsidP="00E94ECE">
            <w:pPr>
              <w:pStyle w:val="Style53"/>
              <w:widowControl/>
              <w:spacing w:before="58"/>
              <w:ind w:left="307" w:firstLine="0"/>
              <w:jc w:val="left"/>
              <w:rPr>
                <w:rStyle w:val="FontStyle159"/>
                <w:szCs w:val="20"/>
              </w:rPr>
            </w:pPr>
            <w:r>
              <w:rPr>
                <w:rStyle w:val="FontStyle159"/>
                <w:b/>
                <w:szCs w:val="20"/>
              </w:rPr>
              <w:t xml:space="preserve">1. </w:t>
            </w:r>
            <w:proofErr w:type="spellStart"/>
            <w:r>
              <w:rPr>
                <w:rStyle w:val="FontStyle159"/>
                <w:szCs w:val="20"/>
                <w:lang w:val="en-US"/>
              </w:rPr>
              <w:t>i</w:t>
            </w:r>
            <w:proofErr w:type="spellEnd"/>
            <w:r>
              <w:rPr>
                <w:rStyle w:val="FontStyle159"/>
                <w:szCs w:val="20"/>
              </w:rPr>
              <w:t>=4,4</w:t>
            </w:r>
            <w:r>
              <w:rPr>
                <w:rStyle w:val="FontStyle159"/>
                <w:szCs w:val="20"/>
                <w:lang w:val="en-US"/>
              </w:rPr>
              <w:t>sin</w:t>
            </w:r>
            <w:r>
              <w:rPr>
                <w:rStyle w:val="FontStyle159"/>
                <w:szCs w:val="20"/>
              </w:rPr>
              <w:t>314</w:t>
            </w:r>
            <w:r>
              <w:rPr>
                <w:rStyle w:val="FontStyle159"/>
                <w:szCs w:val="20"/>
                <w:lang w:val="en-US"/>
              </w:rPr>
              <w:t>t</w:t>
            </w:r>
            <w:r>
              <w:rPr>
                <w:rStyle w:val="FontStyle159"/>
                <w:szCs w:val="20"/>
              </w:rPr>
              <w:t>.</w:t>
            </w:r>
          </w:p>
          <w:p w:rsidR="006342E9" w:rsidRDefault="006342E9" w:rsidP="00E94ECE">
            <w:pPr>
              <w:pStyle w:val="Style53"/>
              <w:widowControl/>
              <w:ind w:left="278" w:firstLine="0"/>
              <w:jc w:val="left"/>
              <w:rPr>
                <w:rStyle w:val="FontStyle159"/>
                <w:szCs w:val="20"/>
                <w:lang w:val="en-US"/>
              </w:rPr>
            </w:pPr>
            <w:r>
              <w:rPr>
                <w:rStyle w:val="FontStyle159"/>
                <w:b/>
                <w:szCs w:val="20"/>
                <w:lang w:val="en-US"/>
              </w:rPr>
              <w:t>2</w:t>
            </w:r>
            <w:r>
              <w:rPr>
                <w:rStyle w:val="FontStyle159"/>
                <w:szCs w:val="20"/>
                <w:lang w:val="en-US"/>
              </w:rPr>
              <w:t xml:space="preserve">. </w:t>
            </w:r>
            <w:proofErr w:type="spellStart"/>
            <w:proofErr w:type="gramStart"/>
            <w:r>
              <w:rPr>
                <w:rStyle w:val="FontStyle159"/>
                <w:szCs w:val="20"/>
                <w:lang w:val="en-US"/>
              </w:rPr>
              <w:t>i</w:t>
            </w:r>
            <w:proofErr w:type="spellEnd"/>
            <w:r>
              <w:rPr>
                <w:rStyle w:val="FontStyle159"/>
                <w:szCs w:val="20"/>
                <w:lang w:val="en-US"/>
              </w:rPr>
              <w:t>=</w:t>
            </w:r>
            <w:proofErr w:type="gramEnd"/>
            <w:r>
              <w:rPr>
                <w:rStyle w:val="FontStyle159"/>
                <w:szCs w:val="20"/>
                <w:lang w:val="en-US"/>
              </w:rPr>
              <w:t>4,4sin(314t+</w:t>
            </w:r>
            <w:r>
              <w:rPr>
                <w:rStyle w:val="FontStyle159"/>
                <w:szCs w:val="20"/>
              </w:rPr>
              <w:t>р</w:t>
            </w:r>
            <w:r>
              <w:rPr>
                <w:rStyle w:val="FontStyle159"/>
                <w:szCs w:val="20"/>
                <w:lang w:val="en-US"/>
              </w:rPr>
              <w:t>/2).</w:t>
            </w:r>
          </w:p>
          <w:p w:rsidR="006342E9" w:rsidRDefault="006342E9" w:rsidP="00E94ECE">
            <w:pPr>
              <w:pStyle w:val="Style58"/>
              <w:widowControl/>
              <w:tabs>
                <w:tab w:val="left" w:pos="499"/>
              </w:tabs>
              <w:ind w:left="278" w:firstLine="0"/>
              <w:jc w:val="left"/>
              <w:rPr>
                <w:rStyle w:val="FontStyle159"/>
                <w:szCs w:val="20"/>
                <w:lang w:val="en-US"/>
              </w:rPr>
            </w:pPr>
            <w:r>
              <w:rPr>
                <w:rStyle w:val="FontStyle159"/>
                <w:b/>
                <w:szCs w:val="20"/>
                <w:lang w:val="en-US"/>
              </w:rPr>
              <w:t>3</w:t>
            </w:r>
            <w:r w:rsidRPr="00E06CE8">
              <w:rPr>
                <w:rStyle w:val="FontStyle159"/>
                <w:szCs w:val="20"/>
                <w:lang w:val="en-US"/>
              </w:rPr>
              <w:t xml:space="preserve">. </w:t>
            </w:r>
            <w:proofErr w:type="spellStart"/>
            <w:proofErr w:type="gramStart"/>
            <w:r>
              <w:rPr>
                <w:rStyle w:val="FontStyle159"/>
                <w:szCs w:val="20"/>
                <w:lang w:val="en-US"/>
              </w:rPr>
              <w:t>i</w:t>
            </w:r>
            <w:proofErr w:type="spellEnd"/>
            <w:proofErr w:type="gramEnd"/>
            <w:r>
              <w:rPr>
                <w:rStyle w:val="FontStyle159"/>
                <w:szCs w:val="20"/>
                <w:lang w:val="en-US"/>
              </w:rPr>
              <w:t xml:space="preserve"> = 3,1 sin (314t+</w:t>
            </w:r>
            <w:r>
              <w:rPr>
                <w:rStyle w:val="FontStyle159"/>
                <w:szCs w:val="20"/>
              </w:rPr>
              <w:t>р</w:t>
            </w:r>
            <w:r>
              <w:rPr>
                <w:rStyle w:val="FontStyle159"/>
                <w:szCs w:val="20"/>
                <w:lang w:val="en-US"/>
              </w:rPr>
              <w:t>/4).</w:t>
            </w:r>
          </w:p>
          <w:p w:rsidR="006342E9" w:rsidRDefault="006342E9" w:rsidP="00E94ECE">
            <w:pPr>
              <w:pStyle w:val="Style58"/>
              <w:widowControl/>
              <w:tabs>
                <w:tab w:val="left" w:pos="499"/>
              </w:tabs>
              <w:ind w:left="278" w:firstLine="0"/>
              <w:jc w:val="left"/>
              <w:rPr>
                <w:rStyle w:val="FontStyle159"/>
                <w:szCs w:val="20"/>
              </w:rPr>
            </w:pPr>
            <w:r>
              <w:rPr>
                <w:rStyle w:val="FontStyle159"/>
                <w:b/>
                <w:szCs w:val="20"/>
              </w:rPr>
              <w:t xml:space="preserve">4. </w:t>
            </w:r>
            <w:proofErr w:type="spellStart"/>
            <w:r>
              <w:rPr>
                <w:rStyle w:val="FontStyle159"/>
                <w:szCs w:val="20"/>
                <w:lang w:val="en-US"/>
              </w:rPr>
              <w:t>i</w:t>
            </w:r>
            <w:proofErr w:type="spellEnd"/>
            <w:r>
              <w:rPr>
                <w:rStyle w:val="FontStyle159"/>
                <w:szCs w:val="20"/>
              </w:rPr>
              <w:t>=4,4</w:t>
            </w:r>
            <w:r>
              <w:rPr>
                <w:rStyle w:val="FontStyle159"/>
                <w:szCs w:val="20"/>
                <w:lang w:val="en-US"/>
              </w:rPr>
              <w:t>sin</w:t>
            </w:r>
            <w:r>
              <w:rPr>
                <w:rStyle w:val="FontStyle159"/>
                <w:szCs w:val="20"/>
              </w:rPr>
              <w:t>(314</w:t>
            </w:r>
            <w:proofErr w:type="spellStart"/>
            <w:r>
              <w:rPr>
                <w:rStyle w:val="FontStyle159"/>
                <w:szCs w:val="20"/>
                <w:lang w:val="en-US"/>
              </w:rPr>
              <w:t>i</w:t>
            </w:r>
            <w:proofErr w:type="spellEnd"/>
            <w:r>
              <w:rPr>
                <w:rStyle w:val="FontStyle159"/>
                <w:szCs w:val="20"/>
              </w:rPr>
              <w:t>-р/4).</w:t>
            </w:r>
          </w:p>
          <w:p w:rsidR="006342E9" w:rsidRDefault="006342E9" w:rsidP="00E94ECE">
            <w:pPr>
              <w:pStyle w:val="Style58"/>
              <w:tabs>
                <w:tab w:val="left" w:pos="538"/>
              </w:tabs>
              <w:spacing w:before="48"/>
              <w:ind w:left="298" w:firstLine="0"/>
              <w:jc w:val="left"/>
            </w:pPr>
          </w:p>
        </w:tc>
      </w:tr>
      <w:tr w:rsidR="006342E9" w:rsidTr="00E94ECE">
        <w:trPr>
          <w:trHeight w:val="1960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42E9" w:rsidRDefault="006342E9" w:rsidP="00E94ECE">
            <w:pPr>
              <w:pStyle w:val="Style58"/>
              <w:numPr>
                <w:ilvl w:val="0"/>
                <w:numId w:val="7"/>
              </w:numPr>
              <w:tabs>
                <w:tab w:val="left" w:pos="0"/>
                <w:tab w:val="left" w:pos="854"/>
              </w:tabs>
              <w:spacing w:before="144" w:line="230" w:lineRule="exact"/>
              <w:ind w:left="0" w:right="10" w:firstLine="298"/>
              <w:rPr>
                <w:rStyle w:val="FontStyle159"/>
                <w:szCs w:val="20"/>
              </w:rPr>
            </w:pPr>
            <w:r>
              <w:rPr>
                <w:rStyle w:val="FontStyle159"/>
                <w:szCs w:val="20"/>
              </w:rPr>
              <w:t>Какое из приведенных выражений для цепи синусоидального тока, состоящей из последовательно соединенных элементов R, L, С, содержит ошибку?</w:t>
            </w:r>
          </w:p>
          <w:p w:rsidR="006342E9" w:rsidRDefault="006342E9" w:rsidP="00E94ECE">
            <w:pPr>
              <w:pStyle w:val="Style58"/>
              <w:tabs>
                <w:tab w:val="left" w:pos="0"/>
                <w:tab w:val="left" w:pos="854"/>
              </w:tabs>
              <w:spacing w:before="144" w:line="230" w:lineRule="exact"/>
              <w:ind w:right="10"/>
            </w:pPr>
          </w:p>
          <w:p w:rsidR="006342E9" w:rsidRDefault="006342E9" w:rsidP="00E94ECE">
            <w:pPr>
              <w:pStyle w:val="Style58"/>
              <w:tabs>
                <w:tab w:val="left" w:pos="0"/>
                <w:tab w:val="left" w:pos="854"/>
              </w:tabs>
              <w:spacing w:before="144" w:line="230" w:lineRule="exact"/>
              <w:ind w:right="10"/>
            </w:pPr>
          </w:p>
          <w:p w:rsidR="006342E9" w:rsidRDefault="006342E9" w:rsidP="00E94ECE">
            <w:pPr>
              <w:pStyle w:val="Style58"/>
              <w:tabs>
                <w:tab w:val="left" w:pos="0"/>
                <w:tab w:val="left" w:pos="854"/>
              </w:tabs>
              <w:spacing w:before="144" w:line="230" w:lineRule="exact"/>
              <w:ind w:right="10"/>
            </w:pP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42E9" w:rsidRDefault="006342E9" w:rsidP="00E94ECE">
            <w:pPr>
              <w:pStyle w:val="Style58"/>
              <w:tabs>
                <w:tab w:val="left" w:pos="0"/>
                <w:tab w:val="left" w:pos="854"/>
              </w:tabs>
              <w:spacing w:before="144" w:line="230" w:lineRule="exact"/>
              <w:ind w:right="10"/>
              <w:rPr>
                <w:rStyle w:val="FontStyle159"/>
                <w:szCs w:val="20"/>
              </w:rPr>
            </w:pPr>
            <w:r>
              <w:rPr>
                <w:rStyle w:val="FontStyle159"/>
                <w:b/>
                <w:szCs w:val="20"/>
              </w:rPr>
              <w:t xml:space="preserve">1. </w:t>
            </w:r>
            <w:r>
              <w:rPr>
                <w:rStyle w:val="FontStyle159"/>
                <w:szCs w:val="20"/>
              </w:rPr>
              <w:t>x</w:t>
            </w:r>
            <w:r>
              <w:rPr>
                <w:rStyle w:val="FontStyle159"/>
                <w:szCs w:val="20"/>
                <w:vertAlign w:val="subscript"/>
              </w:rPr>
              <w:t>c</w:t>
            </w:r>
            <w:r>
              <w:rPr>
                <w:rStyle w:val="FontStyle159"/>
                <w:szCs w:val="20"/>
              </w:rPr>
              <w:t xml:space="preserve">=2πfC. </w:t>
            </w:r>
          </w:p>
          <w:p w:rsidR="006342E9" w:rsidRDefault="006342E9" w:rsidP="00E94ECE">
            <w:pPr>
              <w:pStyle w:val="Style58"/>
              <w:tabs>
                <w:tab w:val="left" w:pos="0"/>
                <w:tab w:val="left" w:pos="854"/>
              </w:tabs>
              <w:spacing w:before="144" w:line="230" w:lineRule="exact"/>
              <w:ind w:right="10"/>
              <w:rPr>
                <w:rStyle w:val="FontStyle159"/>
                <w:szCs w:val="20"/>
              </w:rPr>
            </w:pPr>
            <w:r>
              <w:rPr>
                <w:rStyle w:val="FontStyle159"/>
                <w:b/>
                <w:szCs w:val="20"/>
              </w:rPr>
              <w:t>2</w:t>
            </w:r>
            <w:r>
              <w:rPr>
                <w:rStyle w:val="FontStyle159"/>
                <w:szCs w:val="20"/>
              </w:rPr>
              <w:t xml:space="preserve">. </w:t>
            </w:r>
            <w:proofErr w:type="spellStart"/>
            <w:r>
              <w:rPr>
                <w:rStyle w:val="FontStyle159"/>
                <w:szCs w:val="20"/>
              </w:rPr>
              <w:t>x</w:t>
            </w:r>
            <w:r>
              <w:rPr>
                <w:rStyle w:val="FontStyle159"/>
                <w:szCs w:val="20"/>
                <w:vertAlign w:val="subscript"/>
              </w:rPr>
              <w:t>L</w:t>
            </w:r>
            <w:proofErr w:type="spellEnd"/>
            <w:r>
              <w:rPr>
                <w:rStyle w:val="FontStyle159"/>
                <w:szCs w:val="20"/>
              </w:rPr>
              <w:t xml:space="preserve"> = 2π</w:t>
            </w:r>
            <w:proofErr w:type="spellStart"/>
            <w:r>
              <w:rPr>
                <w:rStyle w:val="FontStyle159"/>
                <w:szCs w:val="20"/>
              </w:rPr>
              <w:t>fL</w:t>
            </w:r>
            <w:proofErr w:type="spellEnd"/>
            <w:r>
              <w:rPr>
                <w:rStyle w:val="FontStyle159"/>
                <w:szCs w:val="20"/>
              </w:rPr>
              <w:t>.</w:t>
            </w:r>
          </w:p>
          <w:p w:rsidR="006342E9" w:rsidRDefault="006342E9" w:rsidP="00E94ECE">
            <w:pPr>
              <w:pStyle w:val="Style58"/>
              <w:tabs>
                <w:tab w:val="left" w:pos="0"/>
                <w:tab w:val="left" w:pos="854"/>
              </w:tabs>
              <w:spacing w:before="144" w:line="230" w:lineRule="exact"/>
              <w:ind w:right="10"/>
              <w:rPr>
                <w:rStyle w:val="FontStyle159"/>
                <w:szCs w:val="20"/>
              </w:rPr>
            </w:pPr>
            <w:r>
              <w:rPr>
                <w:rStyle w:val="FontStyle159"/>
                <w:b/>
                <w:szCs w:val="20"/>
              </w:rPr>
              <w:t xml:space="preserve">3. </w:t>
            </w:r>
            <w:r>
              <w:rPr>
                <w:rStyle w:val="FontStyle159"/>
                <w:szCs w:val="20"/>
              </w:rPr>
              <w:t>z = √R</w:t>
            </w:r>
            <w:r>
              <w:rPr>
                <w:rStyle w:val="FontStyle159"/>
                <w:szCs w:val="20"/>
                <w:vertAlign w:val="superscript"/>
              </w:rPr>
              <w:t>2</w:t>
            </w:r>
            <w:r>
              <w:rPr>
                <w:rStyle w:val="FontStyle159"/>
                <w:szCs w:val="20"/>
              </w:rPr>
              <w:t xml:space="preserve"> +(</w:t>
            </w:r>
            <w:proofErr w:type="spellStart"/>
            <w:r>
              <w:rPr>
                <w:rStyle w:val="FontStyle159"/>
                <w:szCs w:val="20"/>
              </w:rPr>
              <w:t>xL-xc</w:t>
            </w:r>
            <w:proofErr w:type="spellEnd"/>
            <w:r>
              <w:rPr>
                <w:rStyle w:val="FontStyle159"/>
                <w:szCs w:val="20"/>
              </w:rPr>
              <w:t>)</w:t>
            </w:r>
            <w:r>
              <w:rPr>
                <w:rStyle w:val="FontStyle159"/>
                <w:szCs w:val="20"/>
                <w:vertAlign w:val="superscript"/>
              </w:rPr>
              <w:t>2</w:t>
            </w:r>
            <w:r>
              <w:rPr>
                <w:rStyle w:val="FontStyle159"/>
                <w:szCs w:val="20"/>
              </w:rPr>
              <w:t>.</w:t>
            </w:r>
          </w:p>
          <w:p w:rsidR="006342E9" w:rsidRDefault="006342E9" w:rsidP="00E94ECE">
            <w:pPr>
              <w:pStyle w:val="Style58"/>
              <w:tabs>
                <w:tab w:val="left" w:pos="0"/>
                <w:tab w:val="left" w:pos="854"/>
              </w:tabs>
              <w:spacing w:before="144" w:line="230" w:lineRule="exact"/>
              <w:ind w:right="10"/>
              <w:rPr>
                <w:rStyle w:val="FontStyle159"/>
                <w:szCs w:val="20"/>
              </w:rPr>
            </w:pPr>
            <w:r>
              <w:rPr>
                <w:rStyle w:val="FontStyle159"/>
                <w:b/>
                <w:szCs w:val="20"/>
              </w:rPr>
              <w:t>4.</w:t>
            </w:r>
            <w:r>
              <w:rPr>
                <w:rStyle w:val="FontStyle159"/>
                <w:szCs w:val="20"/>
              </w:rPr>
              <w:t>cosφ&gt; =R/Z</w:t>
            </w:r>
          </w:p>
          <w:p w:rsidR="006342E9" w:rsidRDefault="006342E9" w:rsidP="00E94ECE">
            <w:pPr>
              <w:pStyle w:val="Style58"/>
              <w:tabs>
                <w:tab w:val="left" w:pos="0"/>
                <w:tab w:val="left" w:pos="854"/>
              </w:tabs>
              <w:spacing w:before="144" w:line="230" w:lineRule="exact"/>
              <w:ind w:right="10"/>
              <w:rPr>
                <w:rStyle w:val="FontStyle159"/>
                <w:szCs w:val="20"/>
              </w:rPr>
            </w:pPr>
            <w:r>
              <w:rPr>
                <w:rStyle w:val="FontStyle159"/>
                <w:b/>
                <w:szCs w:val="20"/>
              </w:rPr>
              <w:t xml:space="preserve">5. </w:t>
            </w:r>
            <w:r>
              <w:rPr>
                <w:rStyle w:val="FontStyle159"/>
                <w:szCs w:val="20"/>
              </w:rPr>
              <w:t>ω = 2π/T</w:t>
            </w:r>
          </w:p>
        </w:tc>
      </w:tr>
      <w:tr w:rsidR="006342E9" w:rsidTr="00E94ECE">
        <w:trPr>
          <w:trHeight w:val="1412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42E9" w:rsidRDefault="006342E9" w:rsidP="00E94ECE">
            <w:pPr>
              <w:ind w:left="360"/>
              <w:rPr>
                <w:b/>
                <w:sz w:val="20"/>
                <w:szCs w:val="20"/>
              </w:rPr>
            </w:pPr>
            <w:r>
              <w:rPr>
                <w:rStyle w:val="FontStyle159"/>
                <w:szCs w:val="20"/>
              </w:rPr>
              <w:t xml:space="preserve">13. </w:t>
            </w:r>
            <w:r>
              <w:rPr>
                <w:b/>
                <w:sz w:val="20"/>
                <w:szCs w:val="20"/>
              </w:rPr>
              <w:t xml:space="preserve">В эл. поле с </w:t>
            </w:r>
            <w:proofErr w:type="spellStart"/>
            <w:r>
              <w:rPr>
                <w:b/>
                <w:sz w:val="20"/>
                <w:szCs w:val="20"/>
              </w:rPr>
              <w:t>напряж</w:t>
            </w:r>
            <w:proofErr w:type="spellEnd"/>
            <w:r>
              <w:rPr>
                <w:b/>
                <w:sz w:val="20"/>
                <w:szCs w:val="20"/>
              </w:rPr>
              <w:t>. Е</w:t>
            </w:r>
            <w:proofErr w:type="gramStart"/>
            <w:r>
              <w:rPr>
                <w:b/>
                <w:sz w:val="20"/>
                <w:szCs w:val="20"/>
              </w:rPr>
              <w:t>0</w:t>
            </w:r>
            <w:proofErr w:type="gramEnd"/>
            <w:r>
              <w:rPr>
                <w:b/>
                <w:sz w:val="20"/>
                <w:szCs w:val="20"/>
              </w:rPr>
              <w:t xml:space="preserve"> внесли сферу с радиусом </w:t>
            </w:r>
            <w:r>
              <w:rPr>
                <w:b/>
                <w:sz w:val="20"/>
                <w:szCs w:val="20"/>
                <w:lang w:val="en-US"/>
              </w:rPr>
              <w:t>R</w:t>
            </w:r>
            <w:r>
              <w:rPr>
                <w:b/>
                <w:sz w:val="20"/>
                <w:szCs w:val="20"/>
              </w:rPr>
              <w:t xml:space="preserve">, чему равно </w:t>
            </w:r>
            <w:proofErr w:type="spellStart"/>
            <w:r>
              <w:rPr>
                <w:b/>
                <w:sz w:val="20"/>
                <w:szCs w:val="20"/>
              </w:rPr>
              <w:t>напряж</w:t>
            </w:r>
            <w:proofErr w:type="spellEnd"/>
            <w:r>
              <w:rPr>
                <w:b/>
                <w:sz w:val="20"/>
                <w:szCs w:val="20"/>
              </w:rPr>
              <w:t xml:space="preserve">. эл. поля внутри сферы, если </w:t>
            </w:r>
            <w:proofErr w:type="spellStart"/>
            <w:r>
              <w:rPr>
                <w:b/>
                <w:sz w:val="20"/>
                <w:szCs w:val="20"/>
              </w:rPr>
              <w:t>диэл</w:t>
            </w:r>
            <w:proofErr w:type="spellEnd"/>
            <w:r>
              <w:rPr>
                <w:b/>
                <w:sz w:val="20"/>
                <w:szCs w:val="20"/>
              </w:rPr>
              <w:t xml:space="preserve">. проводимость </w:t>
            </w:r>
            <w:proofErr w:type="spellStart"/>
            <w:r>
              <w:rPr>
                <w:b/>
                <w:sz w:val="20"/>
                <w:szCs w:val="20"/>
              </w:rPr>
              <w:t>диэл</w:t>
            </w:r>
            <w:proofErr w:type="spellEnd"/>
            <w:r>
              <w:rPr>
                <w:b/>
                <w:sz w:val="20"/>
                <w:szCs w:val="20"/>
              </w:rPr>
              <w:t>. равна  ε= 2.</w:t>
            </w:r>
          </w:p>
          <w:p w:rsidR="006342E9" w:rsidRDefault="006342E9" w:rsidP="00E94ECE">
            <w:pPr>
              <w:ind w:left="360"/>
              <w:rPr>
                <w:rStyle w:val="FontStyle159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42E9" w:rsidRDefault="006342E9" w:rsidP="00E94ECE">
            <w:pPr>
              <w:ind w:left="36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1. Е=Е</w:t>
            </w:r>
            <w:proofErr w:type="gramStart"/>
            <w:r>
              <w:rPr>
                <w:b/>
                <w:sz w:val="20"/>
                <w:szCs w:val="20"/>
              </w:rPr>
              <w:t>0</w:t>
            </w:r>
            <w:proofErr w:type="gramEnd"/>
          </w:p>
          <w:p w:rsidR="006342E9" w:rsidRDefault="006342E9" w:rsidP="00E94ECE">
            <w:pPr>
              <w:ind w:left="36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2. Е=ε</w:t>
            </w:r>
            <w:r>
              <w:rPr>
                <w:b/>
                <w:sz w:val="20"/>
                <w:szCs w:val="20"/>
              </w:rPr>
              <w:sym w:font="Wingdings" w:char="F0A0"/>
            </w:r>
            <w:r>
              <w:rPr>
                <w:b/>
                <w:sz w:val="20"/>
                <w:szCs w:val="20"/>
              </w:rPr>
              <w:t>Е</w:t>
            </w:r>
            <w:proofErr w:type="gramStart"/>
            <w:r>
              <w:rPr>
                <w:b/>
                <w:sz w:val="20"/>
                <w:szCs w:val="20"/>
              </w:rPr>
              <w:t>0</w:t>
            </w:r>
            <w:proofErr w:type="gramEnd"/>
          </w:p>
          <w:p w:rsidR="006342E9" w:rsidRDefault="006342E9" w:rsidP="00E94ECE">
            <w:pPr>
              <w:ind w:left="36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3.  Е=Е</w:t>
            </w:r>
            <w:proofErr w:type="gramStart"/>
            <w:r>
              <w:rPr>
                <w:b/>
                <w:sz w:val="20"/>
                <w:szCs w:val="20"/>
              </w:rPr>
              <w:t>0</w:t>
            </w:r>
            <w:proofErr w:type="gramEnd"/>
            <w:r>
              <w:rPr>
                <w:b/>
                <w:sz w:val="20"/>
                <w:szCs w:val="20"/>
              </w:rPr>
              <w:t>/ε</w:t>
            </w:r>
          </w:p>
          <w:p w:rsidR="006342E9" w:rsidRPr="00276BEC" w:rsidRDefault="006342E9" w:rsidP="00E94ECE">
            <w:pPr>
              <w:ind w:left="36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4. Е= 0</w:t>
            </w:r>
          </w:p>
          <w:p w:rsidR="006342E9" w:rsidRDefault="006342E9" w:rsidP="00E94ECE">
            <w:pPr>
              <w:pStyle w:val="Style58"/>
              <w:tabs>
                <w:tab w:val="left" w:pos="0"/>
                <w:tab w:val="left" w:pos="854"/>
              </w:tabs>
              <w:spacing w:before="144" w:line="230" w:lineRule="exact"/>
              <w:ind w:right="10"/>
              <w:rPr>
                <w:rStyle w:val="FontStyle159"/>
                <w:b/>
                <w:szCs w:val="20"/>
              </w:rPr>
            </w:pPr>
          </w:p>
        </w:tc>
      </w:tr>
      <w:tr w:rsidR="006342E9" w:rsidTr="00E94ECE">
        <w:trPr>
          <w:trHeight w:val="1257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42E9" w:rsidRPr="00CA4A28" w:rsidRDefault="006342E9" w:rsidP="00E94ECE">
            <w:pPr>
              <w:suppressAutoHyphens w:val="0"/>
              <w:spacing w:line="240" w:lineRule="auto"/>
              <w:ind w:left="360"/>
              <w:rPr>
                <w:b/>
                <w:kern w:val="0"/>
                <w:sz w:val="20"/>
                <w:szCs w:val="20"/>
                <w:lang w:eastAsia="ru-RU" w:bidi="ar-SA"/>
              </w:rPr>
            </w:pPr>
            <w:r w:rsidRPr="00CA4A28">
              <w:rPr>
                <w:b/>
                <w:kern w:val="0"/>
                <w:sz w:val="20"/>
                <w:szCs w:val="20"/>
                <w:lang w:eastAsia="ru-RU" w:bidi="ar-SA"/>
              </w:rPr>
              <w:t xml:space="preserve">14. даны конденсаторы 2, 3, 6, мкФ. В каком диапазоне будут </w:t>
            </w:r>
            <w:proofErr w:type="gramStart"/>
            <w:r w:rsidRPr="00CA4A28">
              <w:rPr>
                <w:b/>
                <w:kern w:val="0"/>
                <w:sz w:val="20"/>
                <w:szCs w:val="20"/>
                <w:lang w:eastAsia="ru-RU" w:bidi="ar-SA"/>
              </w:rPr>
              <w:t>изменятся</w:t>
            </w:r>
            <w:proofErr w:type="gramEnd"/>
            <w:r w:rsidRPr="00CA4A28">
              <w:rPr>
                <w:b/>
                <w:kern w:val="0"/>
                <w:sz w:val="20"/>
                <w:szCs w:val="20"/>
                <w:lang w:eastAsia="ru-RU" w:bidi="ar-SA"/>
              </w:rPr>
              <w:t xml:space="preserve"> батарея из данных конденсаторов .</w:t>
            </w:r>
          </w:p>
          <w:p w:rsidR="006342E9" w:rsidRDefault="006342E9" w:rsidP="00E94ECE">
            <w:pPr>
              <w:suppressAutoHyphens w:val="0"/>
              <w:spacing w:line="240" w:lineRule="auto"/>
              <w:ind w:left="360"/>
              <w:rPr>
                <w:rStyle w:val="FontStyle159"/>
                <w:szCs w:val="20"/>
              </w:rPr>
            </w:pP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42E9" w:rsidRPr="00CA4A28" w:rsidRDefault="006342E9" w:rsidP="00E94ECE">
            <w:pPr>
              <w:suppressAutoHyphens w:val="0"/>
              <w:spacing w:line="240" w:lineRule="auto"/>
              <w:ind w:left="360"/>
              <w:rPr>
                <w:b/>
                <w:kern w:val="0"/>
                <w:sz w:val="20"/>
                <w:szCs w:val="20"/>
                <w:lang w:eastAsia="ru-RU" w:bidi="ar-SA"/>
              </w:rPr>
            </w:pPr>
            <w:r w:rsidRPr="00CA4A28">
              <w:rPr>
                <w:b/>
                <w:kern w:val="0"/>
                <w:sz w:val="20"/>
                <w:szCs w:val="20"/>
                <w:lang w:eastAsia="ru-RU" w:bidi="ar-SA"/>
              </w:rPr>
              <w:t xml:space="preserve">               1. от 1 до 11 мкФ</w:t>
            </w:r>
          </w:p>
          <w:p w:rsidR="006342E9" w:rsidRDefault="006342E9" w:rsidP="00E94ECE">
            <w:pPr>
              <w:suppressAutoHyphens w:val="0"/>
              <w:spacing w:line="240" w:lineRule="auto"/>
              <w:ind w:left="360"/>
              <w:rPr>
                <w:b/>
                <w:kern w:val="0"/>
                <w:sz w:val="20"/>
                <w:szCs w:val="20"/>
                <w:lang w:eastAsia="ru-RU" w:bidi="ar-SA"/>
              </w:rPr>
            </w:pPr>
            <w:r w:rsidRPr="00CA4A28">
              <w:rPr>
                <w:b/>
                <w:kern w:val="0"/>
                <w:sz w:val="20"/>
                <w:szCs w:val="20"/>
                <w:lang w:eastAsia="ru-RU" w:bidi="ar-SA"/>
              </w:rPr>
              <w:t xml:space="preserve">               2. </w:t>
            </w:r>
            <w:r>
              <w:rPr>
                <w:b/>
                <w:kern w:val="0"/>
                <w:sz w:val="20"/>
                <w:szCs w:val="20"/>
                <w:lang w:eastAsia="ru-RU" w:bidi="ar-SA"/>
              </w:rPr>
              <w:t>от 2до 11 мкФ</w:t>
            </w:r>
          </w:p>
          <w:p w:rsidR="006342E9" w:rsidRDefault="006342E9" w:rsidP="00E94ECE">
            <w:pPr>
              <w:suppressAutoHyphens w:val="0"/>
              <w:spacing w:line="240" w:lineRule="auto"/>
              <w:ind w:left="360"/>
              <w:rPr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b/>
                <w:kern w:val="0"/>
                <w:sz w:val="20"/>
                <w:szCs w:val="20"/>
                <w:lang w:eastAsia="ru-RU" w:bidi="ar-SA"/>
              </w:rPr>
              <w:t xml:space="preserve">               3. от 0,5 до 10</w:t>
            </w:r>
          </w:p>
          <w:p w:rsidR="006342E9" w:rsidRPr="00CA4A28" w:rsidRDefault="006342E9" w:rsidP="00E94ECE">
            <w:pPr>
              <w:suppressAutoHyphens w:val="0"/>
              <w:spacing w:line="240" w:lineRule="auto"/>
              <w:ind w:left="360"/>
              <w:rPr>
                <w:b/>
                <w:kern w:val="0"/>
                <w:sz w:val="20"/>
                <w:szCs w:val="20"/>
                <w:lang w:eastAsia="ru-RU" w:bidi="ar-SA"/>
              </w:rPr>
            </w:pPr>
            <w:r>
              <w:rPr>
                <w:b/>
                <w:kern w:val="0"/>
                <w:sz w:val="20"/>
                <w:szCs w:val="20"/>
                <w:lang w:eastAsia="ru-RU" w:bidi="ar-SA"/>
              </w:rPr>
              <w:t xml:space="preserve">               4. от 1 до 9</w:t>
            </w:r>
          </w:p>
          <w:p w:rsidR="006342E9" w:rsidRDefault="006342E9" w:rsidP="00E94ECE">
            <w:pPr>
              <w:ind w:left="360"/>
              <w:jc w:val="both"/>
              <w:rPr>
                <w:b/>
                <w:sz w:val="20"/>
                <w:szCs w:val="20"/>
              </w:rPr>
            </w:pPr>
          </w:p>
        </w:tc>
      </w:tr>
      <w:tr w:rsidR="006342E9" w:rsidTr="00E06CE8">
        <w:trPr>
          <w:trHeight w:val="4882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42E9" w:rsidRPr="00CA4A28" w:rsidRDefault="006342E9" w:rsidP="00E94ECE">
            <w:pPr>
              <w:suppressAutoHyphens w:val="0"/>
              <w:spacing w:line="240" w:lineRule="auto"/>
              <w:jc w:val="both"/>
              <w:rPr>
                <w:kern w:val="0"/>
                <w:sz w:val="28"/>
                <w:szCs w:val="28"/>
                <w:lang w:eastAsia="ru-RU" w:bidi="ar-SA"/>
              </w:rPr>
            </w:pPr>
            <w:r>
              <w:rPr>
                <w:kern w:val="0"/>
                <w:sz w:val="28"/>
                <w:szCs w:val="28"/>
                <w:lang w:eastAsia="ru-RU" w:bidi="ar-SA"/>
              </w:rPr>
              <w:t xml:space="preserve">15. </w:t>
            </w:r>
            <w:r w:rsidRPr="00CA4A28">
              <w:rPr>
                <w:kern w:val="0"/>
                <w:sz w:val="22"/>
                <w:szCs w:val="22"/>
                <w:lang w:eastAsia="ru-RU" w:bidi="ar-SA"/>
              </w:rPr>
              <w:t>Определить эквивалентное сопротивление.</w:t>
            </w:r>
            <w:r w:rsidRPr="00CA4A28">
              <w:rPr>
                <w:kern w:val="0"/>
                <w:sz w:val="28"/>
                <w:szCs w:val="28"/>
                <w:lang w:eastAsia="ru-RU" w:bidi="ar-SA"/>
              </w:rPr>
              <w:t xml:space="preserve"> </w:t>
            </w:r>
          </w:p>
          <w:p w:rsidR="006342E9" w:rsidRPr="00CA4A28" w:rsidRDefault="006342E9" w:rsidP="00E94ECE">
            <w:pPr>
              <w:suppressAutoHyphens w:val="0"/>
              <w:spacing w:line="240" w:lineRule="auto"/>
              <w:jc w:val="both"/>
              <w:rPr>
                <w:kern w:val="0"/>
                <w:sz w:val="28"/>
                <w:szCs w:val="28"/>
                <w:lang w:eastAsia="ru-RU" w:bidi="ar-SA"/>
              </w:rPr>
            </w:pPr>
          </w:p>
          <w:p w:rsidR="006342E9" w:rsidRPr="00CA4A28" w:rsidRDefault="006342E9" w:rsidP="00E94ECE">
            <w:pPr>
              <w:suppressAutoHyphens w:val="0"/>
              <w:spacing w:line="240" w:lineRule="auto"/>
              <w:jc w:val="both"/>
              <w:rPr>
                <w:kern w:val="0"/>
                <w:sz w:val="28"/>
                <w:szCs w:val="28"/>
                <w:lang w:eastAsia="ru-RU" w:bidi="ar-SA"/>
              </w:rPr>
            </w:pPr>
            <w:r w:rsidRPr="00CA4A28">
              <w:rPr>
                <w:kern w:val="0"/>
                <w:sz w:val="28"/>
                <w:szCs w:val="28"/>
                <w:lang w:eastAsia="ru-RU" w:bidi="ar-SA"/>
              </w:rPr>
              <w:t xml:space="preserve">              </w:t>
            </w:r>
            <w:r w:rsidR="00E06CE8">
              <w:rPr>
                <w:noProof/>
                <w:kern w:val="0"/>
                <w:sz w:val="28"/>
                <w:szCs w:val="28"/>
                <w:lang w:eastAsia="ru-RU" w:bidi="ar-SA"/>
              </w:rPr>
              <w:pict>
                <v:line id="_x0000_s1061" style="position:absolute;left:0;text-align:left;flip:x;z-index:251696128;mso-position-horizontal-relative:text;mso-position-vertical-relative:text" from="-9pt,26.6pt" to="135pt,26.6pt"/>
              </w:pict>
            </w:r>
            <w:r w:rsidR="00E06CE8">
              <w:rPr>
                <w:noProof/>
                <w:kern w:val="0"/>
                <w:sz w:val="28"/>
                <w:szCs w:val="28"/>
                <w:lang w:eastAsia="ru-RU" w:bidi="ar-SA"/>
              </w:rPr>
              <w:pict>
                <v:line id="_x0000_s1060" style="position:absolute;left:0;text-align:left;flip:x;z-index:251695104;mso-position-horizontal-relative:text;mso-position-vertical-relative:text" from="0,188.6pt" to="2in,188.6pt"/>
              </w:pict>
            </w:r>
            <w:r w:rsidR="00E06CE8">
              <w:rPr>
                <w:noProof/>
                <w:kern w:val="0"/>
                <w:sz w:val="28"/>
                <w:szCs w:val="28"/>
                <w:lang w:eastAsia="ru-RU" w:bidi="ar-SA"/>
              </w:rPr>
              <w:pict>
                <v:line id="_x0000_s1059" style="position:absolute;left:0;text-align:left;flip:x;z-index:251694080;mso-position-horizontal-relative:text;mso-position-vertical-relative:text" from="2in,170.6pt" to="162pt,188.6pt"/>
              </w:pict>
            </w:r>
            <w:r w:rsidR="00E06CE8">
              <w:rPr>
                <w:noProof/>
                <w:kern w:val="0"/>
                <w:sz w:val="28"/>
                <w:szCs w:val="28"/>
                <w:lang w:eastAsia="ru-RU" w:bidi="ar-SA"/>
              </w:rPr>
              <w:pict>
                <v:line id="_x0000_s1056" style="position:absolute;left:0;text-align:left;flip:x;z-index:251691008;mso-position-horizontal-relative:text;mso-position-vertical-relative:text" from="162pt,143.6pt" to="180pt,161.6pt"/>
              </w:pict>
            </w:r>
            <w:r w:rsidR="00E06CE8">
              <w:rPr>
                <w:noProof/>
                <w:kern w:val="0"/>
                <w:sz w:val="28"/>
                <w:szCs w:val="28"/>
                <w:lang w:eastAsia="ru-RU" w:bidi="ar-SA"/>
              </w:rPr>
              <w:pict>
                <v:line id="_x0000_s1058" style="position:absolute;left:0;text-align:left;z-index:251693056;mso-position-horizontal-relative:text;mso-position-vertical-relative:text" from="162pt,161.6pt" to="171pt,170.6pt"/>
              </w:pict>
            </w:r>
            <w:r w:rsidR="00E06CE8">
              <w:rPr>
                <w:noProof/>
                <w:kern w:val="0"/>
                <w:sz w:val="28"/>
                <w:szCs w:val="28"/>
                <w:lang w:eastAsia="ru-RU" w:bidi="ar-SA"/>
              </w:rPr>
              <w:pict>
                <v:line id="_x0000_s1055" style="position:absolute;left:0;text-align:left;flip:x y;z-index:251689984;mso-position-horizontal-relative:text;mso-position-vertical-relative:text" from="180pt,143.6pt" to="189pt,152.6pt"/>
              </w:pict>
            </w:r>
            <w:r w:rsidR="00E06CE8">
              <w:rPr>
                <w:noProof/>
                <w:kern w:val="0"/>
                <w:sz w:val="28"/>
                <w:szCs w:val="28"/>
                <w:lang w:eastAsia="ru-RU" w:bidi="ar-SA"/>
              </w:rPr>
              <w:pict>
                <v:line id="_x0000_s1057" style="position:absolute;left:0;text-align:left;flip:x;z-index:251692032;mso-position-horizontal-relative:text;mso-position-vertical-relative:text" from="171pt,152.6pt" to="189pt,170.6pt"/>
              </w:pict>
            </w:r>
            <w:r w:rsidR="00E06CE8">
              <w:rPr>
                <w:noProof/>
                <w:kern w:val="0"/>
                <w:sz w:val="28"/>
                <w:szCs w:val="28"/>
                <w:lang w:eastAsia="ru-RU" w:bidi="ar-SA"/>
              </w:rPr>
              <w:pict>
                <v:line id="_x0000_s1053" style="position:absolute;left:0;text-align:left;flip:x;z-index:251687936;mso-position-horizontal-relative:text;mso-position-vertical-relative:text" from="189pt,107.6pt" to="3in,143.6pt"/>
              </w:pict>
            </w:r>
            <w:r w:rsidR="00E06CE8">
              <w:rPr>
                <w:noProof/>
                <w:kern w:val="0"/>
                <w:sz w:val="28"/>
                <w:szCs w:val="28"/>
                <w:lang w:eastAsia="ru-RU" w:bidi="ar-SA"/>
              </w:rPr>
              <w:pict>
                <v:line id="_x0000_s1052" style="position:absolute;left:0;text-align:left;z-index:251686912;mso-position-horizontal-relative:text;mso-position-vertical-relative:text" from="117pt,170.6pt" to="2in,188.6pt"/>
              </w:pict>
            </w:r>
            <w:r w:rsidR="00E06CE8">
              <w:rPr>
                <w:noProof/>
                <w:kern w:val="0"/>
                <w:sz w:val="28"/>
                <w:szCs w:val="28"/>
                <w:lang w:eastAsia="ru-RU" w:bidi="ar-SA"/>
              </w:rPr>
              <w:pict>
                <v:line id="_x0000_s1054" style="position:absolute;left:0;text-align:left;z-index:251688960;mso-position-horizontal-relative:text;mso-position-vertical-relative:text" from="189pt,134.6pt" to="189pt,134.6pt"/>
              </w:pict>
            </w:r>
            <w:r w:rsidR="00E06CE8">
              <w:rPr>
                <w:noProof/>
                <w:kern w:val="0"/>
                <w:sz w:val="28"/>
                <w:szCs w:val="28"/>
                <w:lang w:eastAsia="ru-RU" w:bidi="ar-SA"/>
              </w:rPr>
              <w:pict>
                <v:line id="_x0000_s1051" style="position:absolute;left:0;text-align:left;flip:y;z-index:251685888;mso-position-horizontal-relative:text;mso-position-vertical-relative:text" from="108pt,161.6pt" to="117pt,170.6pt"/>
              </w:pict>
            </w:r>
            <w:r w:rsidR="00E06CE8">
              <w:rPr>
                <w:noProof/>
                <w:kern w:val="0"/>
                <w:sz w:val="28"/>
                <w:szCs w:val="28"/>
                <w:lang w:eastAsia="ru-RU" w:bidi="ar-SA"/>
              </w:rPr>
              <w:pict>
                <v:line id="_x0000_s1050" style="position:absolute;left:0;text-align:left;z-index:251684864;mso-position-horizontal-relative:text;mso-position-vertical-relative:text" from="99pt,143.6pt" to="117pt,161.6pt"/>
              </w:pict>
            </w:r>
            <w:r w:rsidR="00E06CE8">
              <w:rPr>
                <w:noProof/>
                <w:kern w:val="0"/>
                <w:sz w:val="28"/>
                <w:szCs w:val="28"/>
                <w:lang w:eastAsia="ru-RU" w:bidi="ar-SA"/>
              </w:rPr>
              <w:pict>
                <v:line id="_x0000_s1049" style="position:absolute;left:0;text-align:left;z-index:251683840;mso-position-horizontal-relative:text;mso-position-vertical-relative:text" from="90pt,152.6pt" to="108pt,170.6pt"/>
              </w:pict>
            </w:r>
            <w:r w:rsidR="00E06CE8">
              <w:rPr>
                <w:noProof/>
                <w:kern w:val="0"/>
                <w:sz w:val="28"/>
                <w:szCs w:val="28"/>
                <w:lang w:eastAsia="ru-RU" w:bidi="ar-SA"/>
              </w:rPr>
              <w:pict>
                <v:line id="_x0000_s1048" style="position:absolute;left:0;text-align:left;flip:y;z-index:251682816;mso-position-horizontal-relative:text;mso-position-vertical-relative:text" from="90pt,143.6pt" to="99pt,152.6pt"/>
              </w:pict>
            </w:r>
            <w:r w:rsidR="00E06CE8">
              <w:rPr>
                <w:noProof/>
                <w:kern w:val="0"/>
                <w:sz w:val="28"/>
                <w:szCs w:val="28"/>
                <w:lang w:eastAsia="ru-RU" w:bidi="ar-SA"/>
              </w:rPr>
              <w:pict>
                <v:line id="_x0000_s1047" style="position:absolute;left:0;text-align:left;z-index:251681792;mso-position-horizontal-relative:text;mso-position-vertical-relative:text" from="54pt,107.6pt" to="90pt,143.6pt"/>
              </w:pict>
            </w:r>
            <w:r w:rsidR="00E06CE8">
              <w:rPr>
                <w:noProof/>
                <w:kern w:val="0"/>
                <w:sz w:val="28"/>
                <w:szCs w:val="28"/>
                <w:lang w:eastAsia="ru-RU" w:bidi="ar-SA"/>
              </w:rPr>
              <w:pict>
                <v:line id="_x0000_s1046" style="position:absolute;left:0;text-align:left;z-index:251680768;mso-position-horizontal-relative:text;mso-position-vertical-relative:text" from="126pt,107.6pt" to="3in,107.6pt"/>
              </w:pict>
            </w:r>
            <w:r w:rsidR="00E06CE8">
              <w:rPr>
                <w:noProof/>
                <w:kern w:val="0"/>
                <w:sz w:val="28"/>
                <w:szCs w:val="28"/>
                <w:lang w:eastAsia="ru-RU" w:bidi="ar-SA"/>
              </w:rPr>
              <w:pict>
                <v:line id="_x0000_s1045" style="position:absolute;left:0;text-align:left;z-index:251679744;mso-position-horizontal-relative:text;mso-position-vertical-relative:text" from="126pt,98.6pt" to="126pt,116.6pt"/>
              </w:pict>
            </w:r>
            <w:r w:rsidR="00E06CE8">
              <w:rPr>
                <w:noProof/>
                <w:kern w:val="0"/>
                <w:sz w:val="28"/>
                <w:szCs w:val="28"/>
                <w:lang w:eastAsia="ru-RU" w:bidi="ar-SA"/>
              </w:rPr>
              <w:pict>
                <v:line id="_x0000_s1044" style="position:absolute;left:0;text-align:left;z-index:251678720;mso-position-horizontal-relative:text;mso-position-vertical-relative:text" from="99pt,116.6pt" to="126pt,116.6pt"/>
              </w:pict>
            </w:r>
            <w:r w:rsidR="00E06CE8">
              <w:rPr>
                <w:noProof/>
                <w:kern w:val="0"/>
                <w:sz w:val="28"/>
                <w:szCs w:val="28"/>
                <w:lang w:eastAsia="ru-RU" w:bidi="ar-SA"/>
              </w:rPr>
              <w:pict>
                <v:line id="_x0000_s1043" style="position:absolute;left:0;text-align:left;z-index:251677696;mso-position-horizontal-relative:text;mso-position-vertical-relative:text" from="99pt,98.6pt" to="126pt,98.6pt"/>
              </w:pict>
            </w:r>
            <w:r w:rsidR="00E06CE8">
              <w:rPr>
                <w:noProof/>
                <w:kern w:val="0"/>
                <w:sz w:val="28"/>
                <w:szCs w:val="28"/>
                <w:lang w:eastAsia="ru-RU" w:bidi="ar-SA"/>
              </w:rPr>
              <w:pict>
                <v:line id="_x0000_s1042" style="position:absolute;left:0;text-align:left;z-index:251676672;mso-position-horizontal-relative:text;mso-position-vertical-relative:text" from="99pt,98.6pt" to="99pt,116.6pt"/>
              </w:pict>
            </w:r>
            <w:r w:rsidR="00E06CE8">
              <w:rPr>
                <w:noProof/>
                <w:kern w:val="0"/>
                <w:sz w:val="28"/>
                <w:szCs w:val="28"/>
                <w:lang w:eastAsia="ru-RU" w:bidi="ar-SA"/>
              </w:rPr>
              <w:pict>
                <v:line id="_x0000_s1041" style="position:absolute;left:0;text-align:left;z-index:251675648;mso-position-horizontal-relative:text;mso-position-vertical-relative:text" from="54pt,107.6pt" to="99pt,107.6pt"/>
              </w:pict>
            </w:r>
            <w:r w:rsidR="00E06CE8">
              <w:rPr>
                <w:noProof/>
                <w:kern w:val="0"/>
                <w:sz w:val="28"/>
                <w:szCs w:val="28"/>
                <w:lang w:eastAsia="ru-RU" w:bidi="ar-SA"/>
              </w:rPr>
              <w:pict>
                <v:line id="_x0000_s1040" style="position:absolute;left:0;text-align:left;z-index:251674624;mso-position-horizontal-relative:text;mso-position-vertical-relative:text" from="189pt,80.6pt" to="3in,107.6pt"/>
              </w:pict>
            </w:r>
            <w:r w:rsidR="00E06CE8">
              <w:rPr>
                <w:noProof/>
                <w:kern w:val="0"/>
                <w:sz w:val="28"/>
                <w:szCs w:val="28"/>
                <w:lang w:eastAsia="ru-RU" w:bidi="ar-SA"/>
              </w:rPr>
              <w:pict>
                <v:line id="_x0000_s1039" style="position:absolute;left:0;text-align:left;flip:y;z-index:251673600;mso-position-horizontal-relative:text;mso-position-vertical-relative:text" from="180pt,71.6pt" to="189pt,80.6pt"/>
              </w:pict>
            </w:r>
            <w:r w:rsidR="00E06CE8">
              <w:rPr>
                <w:noProof/>
                <w:kern w:val="0"/>
                <w:sz w:val="28"/>
                <w:szCs w:val="28"/>
                <w:lang w:eastAsia="ru-RU" w:bidi="ar-SA"/>
              </w:rPr>
              <w:pict>
                <v:line id="_x0000_s1038" style="position:absolute;left:0;text-align:left;z-index:251672576;mso-position-horizontal-relative:text;mso-position-vertical-relative:text" from="162pt,62.6pt" to="180pt,80.6pt"/>
              </w:pict>
            </w:r>
            <w:r w:rsidR="00E06CE8">
              <w:rPr>
                <w:noProof/>
                <w:kern w:val="0"/>
                <w:sz w:val="28"/>
                <w:szCs w:val="28"/>
                <w:lang w:eastAsia="ru-RU" w:bidi="ar-SA"/>
              </w:rPr>
              <w:pict>
                <v:line id="_x0000_s1037" style="position:absolute;left:0;text-align:left;z-index:251671552;mso-position-horizontal-relative:text;mso-position-vertical-relative:text" from="171pt,53.6pt" to="189pt,71.6pt"/>
              </w:pict>
            </w:r>
            <w:r w:rsidR="00E06CE8">
              <w:rPr>
                <w:noProof/>
                <w:kern w:val="0"/>
                <w:sz w:val="28"/>
                <w:szCs w:val="28"/>
                <w:lang w:eastAsia="ru-RU" w:bidi="ar-SA"/>
              </w:rPr>
              <w:pict>
                <v:line id="_x0000_s1036" style="position:absolute;left:0;text-align:left;flip:y;z-index:251670528;mso-position-horizontal-relative:text;mso-position-vertical-relative:text" from="162pt,53.6pt" to="171pt,62.6pt"/>
              </w:pict>
            </w:r>
            <w:r w:rsidR="00E06CE8">
              <w:rPr>
                <w:noProof/>
                <w:kern w:val="0"/>
                <w:sz w:val="28"/>
                <w:szCs w:val="28"/>
                <w:lang w:eastAsia="ru-RU" w:bidi="ar-SA"/>
              </w:rPr>
              <w:pict>
                <v:line id="_x0000_s1035" style="position:absolute;left:0;text-align:left;z-index:251669504;mso-position-horizontal-relative:text;mso-position-vertical-relative:text" from="135pt,26.6pt" to="162pt,53.6pt"/>
              </w:pict>
            </w:r>
            <w:r w:rsidR="00E06CE8">
              <w:rPr>
                <w:noProof/>
                <w:kern w:val="0"/>
                <w:sz w:val="28"/>
                <w:szCs w:val="28"/>
                <w:lang w:eastAsia="ru-RU" w:bidi="ar-SA"/>
              </w:rPr>
              <w:pict>
                <v:line id="_x0000_s1034" style="position:absolute;left:0;text-align:left;flip:x;z-index:251668480;mso-position-horizontal-relative:text;mso-position-vertical-relative:text" from="54pt,80.6pt" to="81pt,107.6pt"/>
              </w:pict>
            </w:r>
            <w:r w:rsidR="00E06CE8">
              <w:rPr>
                <w:noProof/>
                <w:kern w:val="0"/>
                <w:sz w:val="28"/>
                <w:szCs w:val="28"/>
                <w:lang w:eastAsia="ru-RU" w:bidi="ar-SA"/>
              </w:rPr>
              <w:pict>
                <v:line id="_x0000_s1029" style="position:absolute;left:0;text-align:left;flip:x;z-index:251663360;mso-position-horizontal-relative:text;mso-position-vertical-relative:text" from="108pt,26.6pt" to="135pt,53.6pt"/>
              </w:pict>
            </w:r>
            <w:r w:rsidR="00E06CE8">
              <w:rPr>
                <w:noProof/>
                <w:kern w:val="0"/>
                <w:sz w:val="28"/>
                <w:szCs w:val="28"/>
                <w:lang w:eastAsia="ru-RU" w:bidi="ar-SA"/>
              </w:rPr>
              <w:pict>
                <v:line id="_x0000_s1033" style="position:absolute;left:0;text-align:left;z-index:251667456;mso-position-horizontal-relative:text;mso-position-vertical-relative:text" from="81pt,71.6pt" to="90pt,80.6pt"/>
              </w:pict>
            </w:r>
            <w:r w:rsidR="00E06CE8">
              <w:rPr>
                <w:noProof/>
                <w:kern w:val="0"/>
                <w:sz w:val="28"/>
                <w:szCs w:val="28"/>
                <w:lang w:eastAsia="ru-RU" w:bidi="ar-SA"/>
              </w:rPr>
              <w:pict>
                <v:line id="_x0000_s1032" style="position:absolute;left:0;text-align:left;flip:x;z-index:251666432;mso-position-horizontal-relative:text;mso-position-vertical-relative:text" from="90pt,62.6pt" to="108pt,80.6pt"/>
              </w:pict>
            </w:r>
            <w:r w:rsidR="00E06CE8">
              <w:rPr>
                <w:noProof/>
                <w:kern w:val="0"/>
                <w:sz w:val="28"/>
                <w:szCs w:val="28"/>
                <w:lang w:eastAsia="ru-RU" w:bidi="ar-SA"/>
              </w:rPr>
              <w:pict>
                <v:line id="_x0000_s1031" style="position:absolute;left:0;text-align:left;flip:x;z-index:251665408;mso-position-horizontal-relative:text;mso-position-vertical-relative:text" from="81pt,53.6pt" to="99pt,71.6pt"/>
              </w:pict>
            </w:r>
            <w:r w:rsidR="00E06CE8">
              <w:rPr>
                <w:noProof/>
                <w:kern w:val="0"/>
                <w:sz w:val="28"/>
                <w:szCs w:val="28"/>
                <w:lang w:eastAsia="ru-RU" w:bidi="ar-SA"/>
              </w:rPr>
              <w:pict>
                <v:line id="_x0000_s1030" style="position:absolute;left:0;text-align:left;z-index:251664384;mso-position-horizontal-relative:text;mso-position-vertical-relative:text" from="99pt,53.6pt" to="108pt,62.6pt"/>
              </w:pict>
            </w:r>
          </w:p>
          <w:p w:rsidR="006342E9" w:rsidRPr="00CA4A28" w:rsidRDefault="006342E9" w:rsidP="00E94ECE">
            <w:pPr>
              <w:suppressAutoHyphens w:val="0"/>
              <w:spacing w:line="240" w:lineRule="auto"/>
              <w:jc w:val="both"/>
              <w:rPr>
                <w:kern w:val="0"/>
                <w:sz w:val="28"/>
                <w:szCs w:val="28"/>
                <w:lang w:eastAsia="ru-RU" w:bidi="ar-SA"/>
              </w:rPr>
            </w:pPr>
            <w:r w:rsidRPr="00CA4A28">
              <w:rPr>
                <w:kern w:val="0"/>
                <w:sz w:val="28"/>
                <w:szCs w:val="28"/>
                <w:lang w:eastAsia="ru-RU" w:bidi="ar-SA"/>
              </w:rPr>
              <w:t xml:space="preserve">                                                                                       </w:t>
            </w:r>
          </w:p>
          <w:p w:rsidR="006342E9" w:rsidRPr="00CA4A28" w:rsidRDefault="006342E9" w:rsidP="00E94ECE">
            <w:pPr>
              <w:suppressAutoHyphens w:val="0"/>
              <w:spacing w:line="240" w:lineRule="auto"/>
              <w:jc w:val="both"/>
              <w:rPr>
                <w:kern w:val="0"/>
                <w:sz w:val="28"/>
                <w:szCs w:val="28"/>
                <w:lang w:eastAsia="ru-RU" w:bidi="ar-SA"/>
              </w:rPr>
            </w:pPr>
            <w:r w:rsidRPr="00CA4A28">
              <w:rPr>
                <w:kern w:val="0"/>
                <w:sz w:val="28"/>
                <w:szCs w:val="28"/>
                <w:lang w:eastAsia="ru-RU" w:bidi="ar-SA"/>
              </w:rPr>
              <w:t xml:space="preserve">                                                          </w:t>
            </w:r>
          </w:p>
          <w:p w:rsidR="006342E9" w:rsidRPr="006342E9" w:rsidRDefault="006342E9" w:rsidP="00E94ECE">
            <w:pPr>
              <w:suppressAutoHyphens w:val="0"/>
              <w:spacing w:line="240" w:lineRule="auto"/>
              <w:jc w:val="both"/>
              <w:rPr>
                <w:kern w:val="0"/>
                <w:sz w:val="28"/>
                <w:szCs w:val="28"/>
                <w:lang w:eastAsia="ru-RU" w:bidi="ar-SA"/>
              </w:rPr>
            </w:pPr>
            <w:r>
              <w:rPr>
                <w:kern w:val="0"/>
                <w:sz w:val="28"/>
                <w:szCs w:val="28"/>
                <w:lang w:eastAsia="ru-RU" w:bidi="ar-SA"/>
              </w:rPr>
              <w:t xml:space="preserve">                    </w:t>
            </w:r>
            <w:r>
              <w:rPr>
                <w:kern w:val="0"/>
                <w:sz w:val="28"/>
                <w:szCs w:val="28"/>
                <w:lang w:val="en-US" w:eastAsia="ru-RU" w:bidi="ar-SA"/>
              </w:rPr>
              <w:t>R</w:t>
            </w:r>
            <w:r w:rsidRPr="006342E9">
              <w:rPr>
                <w:kern w:val="0"/>
                <w:sz w:val="28"/>
                <w:szCs w:val="28"/>
                <w:lang w:eastAsia="ru-RU" w:bidi="ar-SA"/>
              </w:rPr>
              <w:t xml:space="preserve">                  </w:t>
            </w:r>
            <w:r>
              <w:rPr>
                <w:kern w:val="0"/>
                <w:sz w:val="28"/>
                <w:szCs w:val="28"/>
                <w:lang w:eastAsia="ru-RU" w:bidi="ar-SA"/>
              </w:rPr>
              <w:t xml:space="preserve">    </w:t>
            </w:r>
            <w:r>
              <w:rPr>
                <w:kern w:val="0"/>
                <w:sz w:val="28"/>
                <w:szCs w:val="28"/>
                <w:lang w:val="en-US" w:eastAsia="ru-RU" w:bidi="ar-SA"/>
              </w:rPr>
              <w:t>R</w:t>
            </w:r>
          </w:p>
          <w:p w:rsidR="006342E9" w:rsidRPr="006342E9" w:rsidRDefault="006342E9" w:rsidP="00E94ECE">
            <w:pPr>
              <w:suppressAutoHyphens w:val="0"/>
              <w:spacing w:line="240" w:lineRule="auto"/>
              <w:jc w:val="both"/>
              <w:rPr>
                <w:kern w:val="0"/>
                <w:sz w:val="28"/>
                <w:szCs w:val="28"/>
                <w:lang w:eastAsia="ru-RU" w:bidi="ar-SA"/>
              </w:rPr>
            </w:pPr>
          </w:p>
          <w:p w:rsidR="006342E9" w:rsidRPr="006342E9" w:rsidRDefault="006342E9" w:rsidP="00E94ECE">
            <w:pPr>
              <w:suppressAutoHyphens w:val="0"/>
              <w:spacing w:line="240" w:lineRule="auto"/>
              <w:jc w:val="both"/>
              <w:rPr>
                <w:kern w:val="0"/>
                <w:sz w:val="28"/>
                <w:szCs w:val="28"/>
                <w:lang w:eastAsia="ru-RU" w:bidi="ar-SA"/>
              </w:rPr>
            </w:pPr>
          </w:p>
          <w:p w:rsidR="006342E9" w:rsidRPr="006342E9" w:rsidRDefault="006342E9" w:rsidP="00E94ECE">
            <w:pPr>
              <w:suppressAutoHyphens w:val="0"/>
              <w:spacing w:line="240" w:lineRule="auto"/>
              <w:jc w:val="both"/>
              <w:rPr>
                <w:kern w:val="0"/>
                <w:sz w:val="28"/>
                <w:szCs w:val="28"/>
                <w:lang w:eastAsia="ru-RU" w:bidi="ar-SA"/>
              </w:rPr>
            </w:pPr>
            <w:r w:rsidRPr="006342E9">
              <w:rPr>
                <w:kern w:val="0"/>
                <w:sz w:val="28"/>
                <w:szCs w:val="28"/>
                <w:lang w:eastAsia="ru-RU" w:bidi="ar-SA"/>
              </w:rPr>
              <w:t xml:space="preserve">                      3 </w:t>
            </w:r>
            <w:r>
              <w:rPr>
                <w:kern w:val="0"/>
                <w:sz w:val="28"/>
                <w:szCs w:val="28"/>
                <w:lang w:val="en-US" w:eastAsia="ru-RU" w:bidi="ar-SA"/>
              </w:rPr>
              <w:t>R</w:t>
            </w:r>
          </w:p>
          <w:p w:rsidR="006342E9" w:rsidRPr="006342E9" w:rsidRDefault="006342E9" w:rsidP="00E94ECE">
            <w:pPr>
              <w:suppressAutoHyphens w:val="0"/>
              <w:spacing w:line="240" w:lineRule="auto"/>
              <w:jc w:val="both"/>
              <w:rPr>
                <w:kern w:val="0"/>
                <w:sz w:val="28"/>
                <w:szCs w:val="28"/>
                <w:lang w:eastAsia="ru-RU" w:bidi="ar-SA"/>
              </w:rPr>
            </w:pPr>
          </w:p>
          <w:p w:rsidR="006342E9" w:rsidRPr="006342E9" w:rsidRDefault="006342E9" w:rsidP="00E94ECE">
            <w:pPr>
              <w:suppressAutoHyphens w:val="0"/>
              <w:spacing w:line="240" w:lineRule="auto"/>
              <w:jc w:val="both"/>
              <w:rPr>
                <w:kern w:val="0"/>
                <w:sz w:val="28"/>
                <w:szCs w:val="28"/>
                <w:lang w:eastAsia="ru-RU" w:bidi="ar-SA"/>
              </w:rPr>
            </w:pPr>
          </w:p>
          <w:p w:rsidR="006342E9" w:rsidRPr="006342E9" w:rsidRDefault="006342E9" w:rsidP="00E94ECE">
            <w:pPr>
              <w:suppressAutoHyphens w:val="0"/>
              <w:spacing w:line="240" w:lineRule="auto"/>
              <w:jc w:val="both"/>
              <w:rPr>
                <w:kern w:val="0"/>
                <w:sz w:val="28"/>
                <w:szCs w:val="28"/>
                <w:lang w:eastAsia="ru-RU" w:bidi="ar-SA"/>
              </w:rPr>
            </w:pPr>
          </w:p>
          <w:p w:rsidR="006342E9" w:rsidRPr="00CA4A28" w:rsidRDefault="006342E9" w:rsidP="00E94ECE">
            <w:pPr>
              <w:suppressAutoHyphens w:val="0"/>
              <w:spacing w:line="240" w:lineRule="auto"/>
              <w:jc w:val="both"/>
              <w:rPr>
                <w:kern w:val="0"/>
                <w:sz w:val="28"/>
                <w:szCs w:val="28"/>
                <w:lang w:eastAsia="ru-RU" w:bidi="ar-SA"/>
              </w:rPr>
            </w:pPr>
            <w:r w:rsidRPr="006342E9">
              <w:rPr>
                <w:kern w:val="0"/>
                <w:sz w:val="28"/>
                <w:szCs w:val="28"/>
                <w:lang w:eastAsia="ru-RU" w:bidi="ar-SA"/>
              </w:rPr>
              <w:t xml:space="preserve">                      </w:t>
            </w:r>
            <w:r>
              <w:rPr>
                <w:kern w:val="0"/>
                <w:sz w:val="28"/>
                <w:szCs w:val="28"/>
                <w:lang w:val="en-US" w:eastAsia="ru-RU" w:bidi="ar-SA"/>
              </w:rPr>
              <w:t>3 R              3  R</w:t>
            </w:r>
            <w:r>
              <w:rPr>
                <w:kern w:val="0"/>
                <w:sz w:val="28"/>
                <w:szCs w:val="28"/>
                <w:lang w:eastAsia="ru-RU" w:bidi="ar-SA"/>
              </w:rPr>
              <w:t xml:space="preserve">    </w:t>
            </w:r>
            <w:r w:rsidRPr="00CA4A28">
              <w:rPr>
                <w:kern w:val="0"/>
                <w:sz w:val="28"/>
                <w:szCs w:val="28"/>
                <w:lang w:eastAsia="ru-RU" w:bidi="ar-SA"/>
              </w:rPr>
              <w:t xml:space="preserve">                 </w:t>
            </w:r>
          </w:p>
          <w:p w:rsidR="006342E9" w:rsidRPr="00CA4A28" w:rsidRDefault="006342E9" w:rsidP="00E94ECE">
            <w:pPr>
              <w:suppressAutoHyphens w:val="0"/>
              <w:spacing w:line="240" w:lineRule="auto"/>
              <w:jc w:val="both"/>
              <w:rPr>
                <w:kern w:val="0"/>
                <w:sz w:val="28"/>
                <w:szCs w:val="28"/>
                <w:lang w:eastAsia="ru-RU" w:bidi="ar-SA"/>
              </w:rPr>
            </w:pPr>
            <w:r>
              <w:rPr>
                <w:kern w:val="0"/>
                <w:sz w:val="28"/>
                <w:szCs w:val="28"/>
                <w:lang w:eastAsia="ru-RU" w:bidi="ar-SA"/>
              </w:rPr>
              <w:t xml:space="preserve">            </w:t>
            </w:r>
            <w:r w:rsidRPr="00CA4A28">
              <w:rPr>
                <w:kern w:val="0"/>
                <w:sz w:val="28"/>
                <w:szCs w:val="28"/>
                <w:lang w:eastAsia="ru-RU" w:bidi="ar-SA"/>
              </w:rPr>
              <w:t xml:space="preserve">                 </w:t>
            </w:r>
            <w:r>
              <w:rPr>
                <w:kern w:val="0"/>
                <w:sz w:val="28"/>
                <w:szCs w:val="28"/>
                <w:lang w:eastAsia="ru-RU" w:bidi="ar-SA"/>
              </w:rPr>
              <w:t xml:space="preserve">         </w:t>
            </w:r>
          </w:p>
          <w:p w:rsidR="006342E9" w:rsidRPr="00CA4A28" w:rsidRDefault="006342E9" w:rsidP="00E94ECE">
            <w:pPr>
              <w:suppressAutoHyphens w:val="0"/>
              <w:spacing w:line="240" w:lineRule="auto"/>
              <w:jc w:val="both"/>
              <w:rPr>
                <w:kern w:val="0"/>
                <w:sz w:val="28"/>
                <w:szCs w:val="28"/>
                <w:lang w:eastAsia="ru-RU" w:bidi="ar-SA"/>
              </w:rPr>
            </w:pPr>
          </w:p>
          <w:p w:rsidR="006342E9" w:rsidRPr="00CA4A28" w:rsidRDefault="006342E9" w:rsidP="00E94ECE">
            <w:pPr>
              <w:suppressAutoHyphens w:val="0"/>
              <w:spacing w:line="240" w:lineRule="auto"/>
              <w:ind w:left="360"/>
              <w:rPr>
                <w:b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42E9" w:rsidRPr="00CA4A28" w:rsidRDefault="006342E9" w:rsidP="00E94ECE">
            <w:pPr>
              <w:suppressAutoHyphens w:val="0"/>
              <w:spacing w:line="240" w:lineRule="auto"/>
              <w:jc w:val="both"/>
              <w:rPr>
                <w:kern w:val="0"/>
                <w:sz w:val="28"/>
                <w:szCs w:val="28"/>
                <w:lang w:eastAsia="ru-RU" w:bidi="ar-SA"/>
              </w:rPr>
            </w:pPr>
            <w:r w:rsidRPr="00CA4A28">
              <w:rPr>
                <w:kern w:val="0"/>
                <w:sz w:val="28"/>
                <w:szCs w:val="28"/>
                <w:lang w:eastAsia="ru-RU" w:bidi="ar-SA"/>
              </w:rPr>
              <w:t xml:space="preserve">1) </w:t>
            </w:r>
            <w:r w:rsidRPr="00CA4A28">
              <w:rPr>
                <w:kern w:val="0"/>
                <w:sz w:val="28"/>
                <w:szCs w:val="28"/>
                <w:lang w:val="en-US" w:eastAsia="ru-RU" w:bidi="ar-SA"/>
              </w:rPr>
              <w:t>R</w:t>
            </w:r>
          </w:p>
          <w:p w:rsidR="006342E9" w:rsidRPr="00CA4A28" w:rsidRDefault="006342E9" w:rsidP="00E94ECE">
            <w:pPr>
              <w:suppressAutoHyphens w:val="0"/>
              <w:spacing w:line="240" w:lineRule="auto"/>
              <w:jc w:val="both"/>
              <w:rPr>
                <w:kern w:val="0"/>
                <w:sz w:val="28"/>
                <w:szCs w:val="28"/>
                <w:lang w:eastAsia="ru-RU" w:bidi="ar-SA"/>
              </w:rPr>
            </w:pPr>
            <w:r w:rsidRPr="00CA4A28">
              <w:rPr>
                <w:kern w:val="0"/>
                <w:sz w:val="28"/>
                <w:szCs w:val="28"/>
                <w:lang w:eastAsia="ru-RU" w:bidi="ar-SA"/>
              </w:rPr>
              <w:t xml:space="preserve">                                                                            </w:t>
            </w:r>
          </w:p>
          <w:p w:rsidR="006342E9" w:rsidRPr="00CA4A28" w:rsidRDefault="006342E9" w:rsidP="00E94ECE">
            <w:pPr>
              <w:suppressAutoHyphens w:val="0"/>
              <w:spacing w:line="240" w:lineRule="auto"/>
              <w:jc w:val="both"/>
              <w:rPr>
                <w:kern w:val="0"/>
                <w:sz w:val="28"/>
                <w:szCs w:val="28"/>
                <w:lang w:eastAsia="ru-RU" w:bidi="ar-SA"/>
              </w:rPr>
            </w:pPr>
            <w:r w:rsidRPr="00CA4A28">
              <w:rPr>
                <w:kern w:val="0"/>
                <w:sz w:val="28"/>
                <w:szCs w:val="28"/>
                <w:lang w:eastAsia="ru-RU" w:bidi="ar-SA"/>
              </w:rPr>
              <w:t xml:space="preserve">                                                                               2)  2 </w:t>
            </w:r>
            <w:r w:rsidRPr="00CA4A28">
              <w:rPr>
                <w:kern w:val="0"/>
                <w:sz w:val="28"/>
                <w:szCs w:val="28"/>
                <w:lang w:val="en-US" w:eastAsia="ru-RU" w:bidi="ar-SA"/>
              </w:rPr>
              <w:t>R</w:t>
            </w:r>
          </w:p>
          <w:p w:rsidR="006342E9" w:rsidRPr="00CA4A28" w:rsidRDefault="006342E9" w:rsidP="00E94ECE">
            <w:pPr>
              <w:suppressAutoHyphens w:val="0"/>
              <w:spacing w:line="240" w:lineRule="auto"/>
              <w:jc w:val="both"/>
              <w:rPr>
                <w:kern w:val="0"/>
                <w:sz w:val="28"/>
                <w:szCs w:val="28"/>
                <w:lang w:eastAsia="ru-RU" w:bidi="ar-SA"/>
              </w:rPr>
            </w:pPr>
          </w:p>
          <w:p w:rsidR="006342E9" w:rsidRPr="00CA4A28" w:rsidRDefault="006342E9" w:rsidP="00E94ECE">
            <w:pPr>
              <w:suppressAutoHyphens w:val="0"/>
              <w:spacing w:line="240" w:lineRule="auto"/>
              <w:jc w:val="both"/>
              <w:rPr>
                <w:kern w:val="0"/>
                <w:sz w:val="28"/>
                <w:szCs w:val="28"/>
                <w:lang w:eastAsia="ru-RU" w:bidi="ar-SA"/>
              </w:rPr>
            </w:pPr>
            <w:r w:rsidRPr="00CA4A28">
              <w:rPr>
                <w:kern w:val="0"/>
                <w:sz w:val="28"/>
                <w:szCs w:val="28"/>
                <w:lang w:eastAsia="ru-RU" w:bidi="ar-SA"/>
              </w:rPr>
              <w:t xml:space="preserve">        </w:t>
            </w:r>
            <w:r>
              <w:rPr>
                <w:kern w:val="0"/>
                <w:sz w:val="28"/>
                <w:szCs w:val="28"/>
                <w:lang w:eastAsia="ru-RU" w:bidi="ar-SA"/>
              </w:rPr>
              <w:t xml:space="preserve">                             </w:t>
            </w:r>
            <w:r w:rsidRPr="00CA4A28">
              <w:rPr>
                <w:kern w:val="0"/>
                <w:sz w:val="28"/>
                <w:szCs w:val="28"/>
                <w:lang w:eastAsia="ru-RU" w:bidi="ar-SA"/>
              </w:rPr>
              <w:t xml:space="preserve">                                          3) 3/2 </w:t>
            </w:r>
            <w:r w:rsidRPr="00CA4A28">
              <w:rPr>
                <w:kern w:val="0"/>
                <w:sz w:val="28"/>
                <w:szCs w:val="28"/>
                <w:lang w:val="en-US" w:eastAsia="ru-RU" w:bidi="ar-SA"/>
              </w:rPr>
              <w:t>R</w:t>
            </w:r>
          </w:p>
          <w:p w:rsidR="006342E9" w:rsidRPr="00CA4A28" w:rsidRDefault="006342E9" w:rsidP="00E94ECE">
            <w:pPr>
              <w:suppressAutoHyphens w:val="0"/>
              <w:spacing w:line="240" w:lineRule="auto"/>
              <w:jc w:val="both"/>
              <w:rPr>
                <w:kern w:val="0"/>
                <w:sz w:val="28"/>
                <w:szCs w:val="28"/>
                <w:lang w:eastAsia="ru-RU" w:bidi="ar-SA"/>
              </w:rPr>
            </w:pPr>
            <w:r w:rsidRPr="00CA4A28">
              <w:rPr>
                <w:kern w:val="0"/>
                <w:sz w:val="28"/>
                <w:szCs w:val="28"/>
                <w:lang w:eastAsia="ru-RU" w:bidi="ar-SA"/>
              </w:rPr>
              <w:t xml:space="preserve">                         </w:t>
            </w:r>
          </w:p>
          <w:p w:rsidR="006342E9" w:rsidRPr="00CA4A28" w:rsidRDefault="006342E9" w:rsidP="00E94ECE">
            <w:pPr>
              <w:suppressAutoHyphens w:val="0"/>
              <w:spacing w:line="240" w:lineRule="auto"/>
              <w:jc w:val="both"/>
              <w:rPr>
                <w:kern w:val="0"/>
                <w:sz w:val="28"/>
                <w:szCs w:val="28"/>
                <w:lang w:eastAsia="ru-RU" w:bidi="ar-SA"/>
              </w:rPr>
            </w:pPr>
            <w:r w:rsidRPr="00CA4A28">
              <w:rPr>
                <w:kern w:val="0"/>
                <w:sz w:val="28"/>
                <w:szCs w:val="28"/>
                <w:lang w:eastAsia="ru-RU" w:bidi="ar-SA"/>
              </w:rPr>
              <w:t xml:space="preserve">                                                                                        4) 2 </w:t>
            </w:r>
            <w:r w:rsidRPr="00CA4A28">
              <w:rPr>
                <w:kern w:val="0"/>
                <w:sz w:val="28"/>
                <w:szCs w:val="28"/>
                <w:lang w:val="en-US" w:eastAsia="ru-RU" w:bidi="ar-SA"/>
              </w:rPr>
              <w:t>R</w:t>
            </w:r>
          </w:p>
          <w:p w:rsidR="006342E9" w:rsidRPr="00CA4A28" w:rsidRDefault="006342E9" w:rsidP="00E94ECE">
            <w:pPr>
              <w:suppressAutoHyphens w:val="0"/>
              <w:spacing w:line="240" w:lineRule="auto"/>
              <w:ind w:left="360"/>
              <w:rPr>
                <w:b/>
                <w:kern w:val="0"/>
                <w:sz w:val="20"/>
                <w:szCs w:val="20"/>
                <w:lang w:eastAsia="ru-RU" w:bidi="ar-SA"/>
              </w:rPr>
            </w:pPr>
          </w:p>
        </w:tc>
      </w:tr>
      <w:tr w:rsidR="006342E9" w:rsidTr="00E94ECE">
        <w:trPr>
          <w:trHeight w:val="4395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42E9" w:rsidRPr="00CA4A28" w:rsidRDefault="00E06CE8" w:rsidP="00E94ECE">
            <w:pPr>
              <w:suppressAutoHyphens w:val="0"/>
              <w:spacing w:line="240" w:lineRule="auto"/>
              <w:rPr>
                <w:kern w:val="0"/>
                <w:sz w:val="28"/>
                <w:szCs w:val="28"/>
                <w:lang w:eastAsia="ru-RU" w:bidi="ar-SA"/>
              </w:rPr>
            </w:pPr>
            <w:r>
              <w:rPr>
                <w:noProof/>
                <w:kern w:val="0"/>
                <w:sz w:val="28"/>
                <w:szCs w:val="28"/>
                <w:lang w:eastAsia="ru-RU" w:bidi="ar-SA"/>
              </w:rPr>
              <w:lastRenderedPageBreak/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1065" type="#_x0000_t120" style="position:absolute;margin-left:135pt;margin-top:6.85pt;width:36pt;height:36pt;z-index:251700224;mso-position-horizontal-relative:text;mso-position-vertical-relative:text">
                  <v:textbox style="mso-next-textbox:#_x0000_s1065">
                    <w:txbxContent>
                      <w:p w:rsidR="006342E9" w:rsidRPr="00F13D11" w:rsidRDefault="006342E9" w:rsidP="006342E9">
                        <w:pPr>
                          <w:rPr>
                            <w:sz w:val="40"/>
                            <w:szCs w:val="40"/>
                          </w:rPr>
                        </w:pPr>
                        <w:r w:rsidRPr="00F13D11">
                          <w:rPr>
                            <w:sz w:val="40"/>
                            <w:szCs w:val="40"/>
                          </w:rPr>
                          <w:t>Х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kern w:val="0"/>
                <w:sz w:val="28"/>
                <w:szCs w:val="28"/>
                <w:lang w:eastAsia="ru-RU" w:bidi="ar-SA"/>
              </w:rPr>
              <w:pict>
                <v:shape id="_x0000_s1063" type="#_x0000_t120" style="position:absolute;margin-left:1in;margin-top:6.85pt;width:36pt;height:36pt;z-index:251698176;mso-position-horizontal-relative:text;mso-position-vertical-relative:text">
                  <v:textbox style="mso-next-textbox:#_x0000_s1063">
                    <w:txbxContent>
                      <w:p w:rsidR="006342E9" w:rsidRPr="00F13D11" w:rsidRDefault="006342E9" w:rsidP="006342E9">
                        <w:pPr>
                          <w:rPr>
                            <w:sz w:val="40"/>
                            <w:szCs w:val="40"/>
                          </w:rPr>
                        </w:pPr>
                        <w:r w:rsidRPr="00F13D11">
                          <w:rPr>
                            <w:sz w:val="40"/>
                            <w:szCs w:val="40"/>
                          </w:rPr>
                          <w:t>Х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kern w:val="0"/>
                <w:sz w:val="28"/>
                <w:szCs w:val="28"/>
                <w:lang w:eastAsia="ru-RU" w:bidi="ar-SA"/>
              </w:rPr>
              <w:pict>
                <v:line id="_x0000_s1075" style="position:absolute;flip:x;z-index:251710464;mso-position-horizontal-relative:text;mso-position-vertical-relative:text" from="27pt,161.75pt" to="3in,161.75pt"/>
              </w:pict>
            </w:r>
            <w:r>
              <w:rPr>
                <w:noProof/>
                <w:kern w:val="0"/>
                <w:sz w:val="28"/>
                <w:szCs w:val="28"/>
                <w:lang w:eastAsia="ru-RU" w:bidi="ar-SA"/>
              </w:rPr>
              <w:pict>
                <v:line id="_x0000_s1074" style="position:absolute;flip:x;z-index:251709440;mso-position-horizontal-relative:text;mso-position-vertical-relative:text" from="36pt,116.75pt" to="135pt,116.75pt"/>
              </w:pict>
            </w:r>
            <w:r>
              <w:rPr>
                <w:noProof/>
                <w:kern w:val="0"/>
                <w:sz w:val="28"/>
                <w:szCs w:val="28"/>
                <w:lang w:eastAsia="ru-RU" w:bidi="ar-SA"/>
              </w:rPr>
              <w:pict>
                <v:shape id="_x0000_s1073" type="#_x0000_t120" style="position:absolute;margin-left:135pt;margin-top:98.75pt;width:36pt;height:36pt;z-index:251708416;mso-position-horizontal-relative:text;mso-position-vertical-relative:text">
                  <v:textbox style="mso-next-textbox:#_x0000_s1073">
                    <w:txbxContent>
                      <w:p w:rsidR="006342E9" w:rsidRPr="00F13D11" w:rsidRDefault="006342E9" w:rsidP="006342E9">
                        <w:pPr>
                          <w:rPr>
                            <w:sz w:val="40"/>
                            <w:szCs w:val="40"/>
                          </w:rPr>
                        </w:pPr>
                        <w:r w:rsidRPr="00F13D11">
                          <w:rPr>
                            <w:sz w:val="40"/>
                            <w:szCs w:val="40"/>
                          </w:rPr>
                          <w:t>Х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kern w:val="0"/>
                <w:sz w:val="28"/>
                <w:szCs w:val="28"/>
                <w:lang w:eastAsia="ru-RU" w:bidi="ar-SA"/>
              </w:rPr>
              <w:pict>
                <v:line id="_x0000_s1072" style="position:absolute;flip:x;z-index:251707392;mso-position-horizontal-relative:text;mso-position-vertical-relative:text" from="171pt,116.75pt" to="3in,116.75pt"/>
              </w:pict>
            </w:r>
            <w:r>
              <w:rPr>
                <w:noProof/>
                <w:kern w:val="0"/>
                <w:sz w:val="28"/>
                <w:szCs w:val="28"/>
                <w:lang w:eastAsia="ru-RU" w:bidi="ar-SA"/>
              </w:rPr>
              <w:pict>
                <v:line id="_x0000_s1071" style="position:absolute;flip:x;z-index:251706368;mso-position-horizontal-relative:text;mso-position-vertical-relative:text" from="36pt,62.75pt" to="135pt,62.75pt"/>
              </w:pict>
            </w:r>
            <w:r>
              <w:rPr>
                <w:noProof/>
                <w:kern w:val="0"/>
                <w:sz w:val="28"/>
                <w:szCs w:val="28"/>
                <w:lang w:eastAsia="ru-RU" w:bidi="ar-SA"/>
              </w:rPr>
              <w:pict>
                <v:shape id="_x0000_s1070" type="#_x0000_t120" style="position:absolute;margin-left:135pt;margin-top:44.75pt;width:36pt;height:36pt;z-index:251705344;mso-position-horizontal-relative:text;mso-position-vertical-relative:text">
                  <v:textbox style="mso-next-textbox:#_x0000_s1070">
                    <w:txbxContent>
                      <w:p w:rsidR="006342E9" w:rsidRPr="00F13D11" w:rsidRDefault="006342E9" w:rsidP="006342E9">
                        <w:pPr>
                          <w:rPr>
                            <w:sz w:val="40"/>
                            <w:szCs w:val="40"/>
                          </w:rPr>
                        </w:pPr>
                        <w:r w:rsidRPr="00F13D11">
                          <w:rPr>
                            <w:sz w:val="40"/>
                            <w:szCs w:val="40"/>
                          </w:rPr>
                          <w:t>Х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kern w:val="0"/>
                <w:sz w:val="28"/>
                <w:szCs w:val="28"/>
                <w:lang w:eastAsia="ru-RU" w:bidi="ar-SA"/>
              </w:rPr>
              <w:pict>
                <v:line id="_x0000_s1069" style="position:absolute;flip:x;z-index:251704320;mso-position-horizontal-relative:text;mso-position-vertical-relative:text" from="171pt,62.75pt" to="3in,62.75pt"/>
              </w:pict>
            </w:r>
            <w:r>
              <w:rPr>
                <w:noProof/>
                <w:kern w:val="0"/>
                <w:sz w:val="28"/>
                <w:szCs w:val="28"/>
                <w:lang w:eastAsia="ru-RU" w:bidi="ar-SA"/>
              </w:rPr>
              <w:pict>
                <v:line id="_x0000_s1068" style="position:absolute;z-index:251703296;mso-position-horizontal-relative:text;mso-position-vertical-relative:text" from="3in,53.75pt" to="3in,53.75pt"/>
              </w:pict>
            </w:r>
            <w:r>
              <w:rPr>
                <w:noProof/>
                <w:kern w:val="0"/>
                <w:sz w:val="28"/>
                <w:szCs w:val="28"/>
                <w:lang w:eastAsia="ru-RU" w:bidi="ar-SA"/>
              </w:rPr>
              <w:pict>
                <v:line id="_x0000_s1067" style="position:absolute;z-index:251702272;mso-position-horizontal-relative:text;mso-position-vertical-relative:text" from="3in,8.75pt" to="3in,161.75pt"/>
              </w:pict>
            </w:r>
            <w:r>
              <w:rPr>
                <w:noProof/>
                <w:kern w:val="0"/>
                <w:sz w:val="28"/>
                <w:szCs w:val="28"/>
                <w:lang w:eastAsia="ru-RU" w:bidi="ar-SA"/>
              </w:rPr>
              <w:pict>
                <v:line id="_x0000_s1066" style="position:absolute;z-index:251701248;mso-position-horizontal-relative:text;mso-position-vertical-relative:text" from="171pt,8.75pt" to="3in,8.75pt"/>
              </w:pict>
            </w:r>
            <w:r>
              <w:rPr>
                <w:noProof/>
                <w:kern w:val="0"/>
                <w:sz w:val="28"/>
                <w:szCs w:val="28"/>
                <w:lang w:eastAsia="ru-RU" w:bidi="ar-SA"/>
              </w:rPr>
              <w:pict>
                <v:line id="_x0000_s1064" style="position:absolute;z-index:251699200;mso-position-horizontal-relative:text;mso-position-vertical-relative:text" from="108pt,8.75pt" to="135pt,8.75pt"/>
              </w:pict>
            </w:r>
            <w:r>
              <w:rPr>
                <w:noProof/>
                <w:kern w:val="0"/>
                <w:sz w:val="28"/>
                <w:szCs w:val="28"/>
                <w:lang w:eastAsia="ru-RU" w:bidi="ar-SA"/>
              </w:rPr>
              <w:pict>
                <v:line id="_x0000_s1062" style="position:absolute;z-index:251697152;mso-position-horizontal-relative:text;mso-position-vertical-relative:text" from="36pt,8.75pt" to="1in,8.75pt"/>
              </w:pict>
            </w:r>
            <w:r w:rsidR="006342E9">
              <w:rPr>
                <w:kern w:val="0"/>
                <w:sz w:val="28"/>
                <w:szCs w:val="28"/>
                <w:lang w:eastAsia="ru-RU" w:bidi="ar-SA"/>
              </w:rPr>
              <w:t xml:space="preserve">16.  </w:t>
            </w:r>
            <w:r w:rsidR="006342E9" w:rsidRPr="00CA4A28">
              <w:rPr>
                <w:kern w:val="0"/>
                <w:sz w:val="28"/>
                <w:szCs w:val="28"/>
                <w:lang w:eastAsia="ru-RU" w:bidi="ar-SA"/>
              </w:rPr>
              <w:t xml:space="preserve">А           </w:t>
            </w:r>
          </w:p>
          <w:p w:rsidR="006342E9" w:rsidRPr="00CA4A28" w:rsidRDefault="006342E9" w:rsidP="00E94ECE">
            <w:pPr>
              <w:suppressAutoHyphens w:val="0"/>
              <w:spacing w:line="240" w:lineRule="auto"/>
              <w:rPr>
                <w:kern w:val="0"/>
                <w:sz w:val="28"/>
                <w:szCs w:val="28"/>
                <w:lang w:eastAsia="ru-RU" w:bidi="ar-SA"/>
              </w:rPr>
            </w:pPr>
          </w:p>
          <w:p w:rsidR="006342E9" w:rsidRPr="00CA4A28" w:rsidRDefault="006342E9" w:rsidP="00E94ECE">
            <w:pPr>
              <w:suppressAutoHyphens w:val="0"/>
              <w:spacing w:line="240" w:lineRule="auto"/>
              <w:rPr>
                <w:kern w:val="0"/>
                <w:sz w:val="28"/>
                <w:szCs w:val="28"/>
                <w:lang w:eastAsia="ru-RU" w:bidi="ar-SA"/>
              </w:rPr>
            </w:pPr>
          </w:p>
          <w:p w:rsidR="006342E9" w:rsidRPr="00CA4A28" w:rsidRDefault="006342E9" w:rsidP="00E94ECE">
            <w:pPr>
              <w:suppressAutoHyphens w:val="0"/>
              <w:spacing w:line="240" w:lineRule="auto"/>
              <w:rPr>
                <w:kern w:val="0"/>
                <w:sz w:val="28"/>
                <w:szCs w:val="28"/>
                <w:lang w:eastAsia="ru-RU" w:bidi="ar-SA"/>
              </w:rPr>
            </w:pPr>
            <w:r w:rsidRPr="00CA4A28">
              <w:rPr>
                <w:kern w:val="0"/>
                <w:sz w:val="28"/>
                <w:szCs w:val="28"/>
                <w:lang w:eastAsia="ru-RU" w:bidi="ar-SA"/>
              </w:rPr>
              <w:t xml:space="preserve">       В</w:t>
            </w:r>
          </w:p>
          <w:p w:rsidR="006342E9" w:rsidRPr="00CA4A28" w:rsidRDefault="006342E9" w:rsidP="00E94ECE">
            <w:pPr>
              <w:suppressAutoHyphens w:val="0"/>
              <w:spacing w:line="240" w:lineRule="auto"/>
              <w:rPr>
                <w:kern w:val="0"/>
                <w:sz w:val="28"/>
                <w:szCs w:val="28"/>
                <w:lang w:eastAsia="ru-RU" w:bidi="ar-SA"/>
              </w:rPr>
            </w:pPr>
          </w:p>
          <w:p w:rsidR="006342E9" w:rsidRPr="00CA4A28" w:rsidRDefault="006342E9" w:rsidP="00E94ECE">
            <w:pPr>
              <w:suppressAutoHyphens w:val="0"/>
              <w:spacing w:line="240" w:lineRule="auto"/>
              <w:rPr>
                <w:kern w:val="0"/>
                <w:sz w:val="28"/>
                <w:szCs w:val="28"/>
                <w:lang w:eastAsia="ru-RU" w:bidi="ar-SA"/>
              </w:rPr>
            </w:pPr>
          </w:p>
          <w:p w:rsidR="006342E9" w:rsidRPr="00CA4A28" w:rsidRDefault="006342E9" w:rsidP="00E94ECE">
            <w:pPr>
              <w:suppressAutoHyphens w:val="0"/>
              <w:spacing w:line="240" w:lineRule="auto"/>
              <w:rPr>
                <w:kern w:val="0"/>
                <w:sz w:val="28"/>
                <w:szCs w:val="28"/>
                <w:lang w:eastAsia="ru-RU" w:bidi="ar-SA"/>
              </w:rPr>
            </w:pPr>
            <w:r w:rsidRPr="00CA4A28">
              <w:rPr>
                <w:kern w:val="0"/>
                <w:sz w:val="28"/>
                <w:szCs w:val="28"/>
                <w:lang w:eastAsia="ru-RU" w:bidi="ar-SA"/>
              </w:rPr>
              <w:t xml:space="preserve">       С</w:t>
            </w:r>
          </w:p>
          <w:p w:rsidR="006342E9" w:rsidRPr="00CA4A28" w:rsidRDefault="006342E9" w:rsidP="00E94ECE">
            <w:pPr>
              <w:suppressAutoHyphens w:val="0"/>
              <w:spacing w:line="240" w:lineRule="auto"/>
              <w:rPr>
                <w:kern w:val="0"/>
                <w:sz w:val="28"/>
                <w:szCs w:val="28"/>
                <w:lang w:eastAsia="ru-RU" w:bidi="ar-SA"/>
              </w:rPr>
            </w:pPr>
          </w:p>
          <w:p w:rsidR="006342E9" w:rsidRPr="00CA4A28" w:rsidRDefault="006342E9" w:rsidP="00E94ECE">
            <w:pPr>
              <w:suppressAutoHyphens w:val="0"/>
              <w:spacing w:line="240" w:lineRule="auto"/>
              <w:rPr>
                <w:kern w:val="0"/>
                <w:sz w:val="28"/>
                <w:szCs w:val="28"/>
                <w:lang w:eastAsia="ru-RU" w:bidi="ar-SA"/>
              </w:rPr>
            </w:pPr>
          </w:p>
          <w:p w:rsidR="006342E9" w:rsidRPr="00CA4A28" w:rsidRDefault="006342E9" w:rsidP="00E94ECE">
            <w:pPr>
              <w:suppressAutoHyphens w:val="0"/>
              <w:spacing w:line="240" w:lineRule="auto"/>
              <w:rPr>
                <w:kern w:val="0"/>
                <w:sz w:val="28"/>
                <w:szCs w:val="28"/>
                <w:lang w:eastAsia="ru-RU" w:bidi="ar-SA"/>
              </w:rPr>
            </w:pPr>
            <w:r w:rsidRPr="00CA4A28">
              <w:rPr>
                <w:kern w:val="0"/>
                <w:sz w:val="28"/>
                <w:szCs w:val="28"/>
                <w:lang w:eastAsia="ru-RU" w:bidi="ar-SA"/>
              </w:rPr>
              <w:t xml:space="preserve">       О                                                             </w:t>
            </w:r>
          </w:p>
          <w:p w:rsidR="006342E9" w:rsidRPr="00CA4A28" w:rsidRDefault="006342E9" w:rsidP="00E94ECE">
            <w:pPr>
              <w:suppressAutoHyphens w:val="0"/>
              <w:spacing w:line="240" w:lineRule="auto"/>
              <w:rPr>
                <w:kern w:val="0"/>
                <w:sz w:val="28"/>
                <w:szCs w:val="28"/>
                <w:lang w:eastAsia="ru-RU" w:bidi="ar-SA"/>
              </w:rPr>
            </w:pPr>
          </w:p>
          <w:p w:rsidR="006342E9" w:rsidRPr="00CA4A28" w:rsidRDefault="006342E9" w:rsidP="00E94ECE">
            <w:pPr>
              <w:suppressAutoHyphens w:val="0"/>
              <w:spacing w:line="240" w:lineRule="auto"/>
              <w:jc w:val="both"/>
              <w:rPr>
                <w:kern w:val="0"/>
                <w:lang w:eastAsia="ru-RU" w:bidi="ar-SA"/>
              </w:rPr>
            </w:pPr>
            <w:r w:rsidRPr="00CA4A28">
              <w:rPr>
                <w:sz w:val="22"/>
                <w:szCs w:val="22"/>
              </w:rPr>
              <w:t>Лампы одинаковой мощности включены в 3</w:t>
            </w:r>
            <w:r w:rsidRPr="00CA4A28">
              <w:rPr>
                <w:sz w:val="22"/>
                <w:szCs w:val="22"/>
                <w:vertAlign w:val="superscript"/>
              </w:rPr>
              <w:t>х</w:t>
            </w:r>
            <w:r w:rsidRPr="00CA4A28">
              <w:rPr>
                <w:sz w:val="22"/>
                <w:szCs w:val="22"/>
              </w:rPr>
              <w:t xml:space="preserve"> фазовую сеть звездой. Какое соотношение между токами справедливо для данной схемы: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42E9" w:rsidRPr="00CA4A28" w:rsidRDefault="006342E9" w:rsidP="00E94ECE">
            <w:pPr>
              <w:suppressAutoHyphens w:val="0"/>
              <w:spacing w:line="240" w:lineRule="auto"/>
              <w:jc w:val="both"/>
              <w:rPr>
                <w:kern w:val="0"/>
                <w:sz w:val="28"/>
                <w:szCs w:val="28"/>
                <w:vertAlign w:val="subscript"/>
                <w:lang w:eastAsia="ru-RU" w:bidi="ar-SA"/>
              </w:rPr>
            </w:pPr>
            <w:r w:rsidRPr="00CA4A28">
              <w:rPr>
                <w:kern w:val="0"/>
                <w:sz w:val="28"/>
                <w:szCs w:val="28"/>
                <w:lang w:eastAsia="ru-RU" w:bidi="ar-SA"/>
              </w:rPr>
              <w:t xml:space="preserve">1) </w:t>
            </w:r>
            <w:r w:rsidRPr="00CA4A28">
              <w:rPr>
                <w:kern w:val="0"/>
                <w:sz w:val="28"/>
                <w:szCs w:val="28"/>
                <w:lang w:val="en-US" w:eastAsia="ru-RU" w:bidi="ar-SA"/>
              </w:rPr>
              <w:t>I</w:t>
            </w:r>
            <w:proofErr w:type="gramStart"/>
            <w:r w:rsidRPr="00CA4A28">
              <w:rPr>
                <w:kern w:val="0"/>
                <w:sz w:val="28"/>
                <w:szCs w:val="28"/>
                <w:lang w:eastAsia="ru-RU" w:bidi="ar-SA"/>
              </w:rPr>
              <w:t xml:space="preserve"> </w:t>
            </w:r>
            <w:r w:rsidRPr="00CA4A28">
              <w:rPr>
                <w:kern w:val="0"/>
                <w:sz w:val="28"/>
                <w:szCs w:val="28"/>
                <w:vertAlign w:val="subscript"/>
                <w:lang w:eastAsia="ru-RU" w:bidi="ar-SA"/>
              </w:rPr>
              <w:t>А</w:t>
            </w:r>
            <w:proofErr w:type="gramEnd"/>
            <w:r w:rsidRPr="00CA4A28">
              <w:rPr>
                <w:kern w:val="0"/>
                <w:sz w:val="28"/>
                <w:szCs w:val="28"/>
                <w:vertAlign w:val="subscript"/>
                <w:lang w:eastAsia="ru-RU" w:bidi="ar-SA"/>
              </w:rPr>
              <w:t xml:space="preserve">    &gt;    </w:t>
            </w:r>
            <w:r w:rsidRPr="00CA4A28">
              <w:rPr>
                <w:kern w:val="0"/>
                <w:sz w:val="28"/>
                <w:szCs w:val="28"/>
                <w:lang w:val="en-US" w:eastAsia="ru-RU" w:bidi="ar-SA"/>
              </w:rPr>
              <w:t>I</w:t>
            </w:r>
            <w:r w:rsidRPr="00CA4A28">
              <w:rPr>
                <w:kern w:val="0"/>
                <w:sz w:val="28"/>
                <w:szCs w:val="28"/>
                <w:lang w:eastAsia="ru-RU" w:bidi="ar-SA"/>
              </w:rPr>
              <w:t xml:space="preserve"> </w:t>
            </w:r>
            <w:r w:rsidRPr="00CA4A28">
              <w:rPr>
                <w:kern w:val="0"/>
                <w:sz w:val="28"/>
                <w:szCs w:val="28"/>
                <w:vertAlign w:val="subscript"/>
                <w:lang w:eastAsia="ru-RU" w:bidi="ar-SA"/>
              </w:rPr>
              <w:t xml:space="preserve">В </w:t>
            </w:r>
            <w:r w:rsidRPr="00CA4A28">
              <w:rPr>
                <w:kern w:val="0"/>
                <w:sz w:val="28"/>
                <w:szCs w:val="28"/>
                <w:lang w:eastAsia="ru-RU" w:bidi="ar-SA"/>
              </w:rPr>
              <w:t xml:space="preserve">= </w:t>
            </w:r>
            <w:r w:rsidRPr="00CA4A28">
              <w:rPr>
                <w:kern w:val="0"/>
                <w:sz w:val="28"/>
                <w:szCs w:val="28"/>
                <w:lang w:val="en-US" w:eastAsia="ru-RU" w:bidi="ar-SA"/>
              </w:rPr>
              <w:t>I</w:t>
            </w:r>
            <w:r w:rsidRPr="00CA4A28">
              <w:rPr>
                <w:kern w:val="0"/>
                <w:sz w:val="28"/>
                <w:szCs w:val="28"/>
                <w:lang w:eastAsia="ru-RU" w:bidi="ar-SA"/>
              </w:rPr>
              <w:t xml:space="preserve"> </w:t>
            </w:r>
            <w:r w:rsidRPr="00CA4A28">
              <w:rPr>
                <w:kern w:val="0"/>
                <w:sz w:val="28"/>
                <w:szCs w:val="28"/>
                <w:vertAlign w:val="subscript"/>
                <w:lang w:eastAsia="ru-RU" w:bidi="ar-SA"/>
              </w:rPr>
              <w:t>С</w:t>
            </w:r>
          </w:p>
          <w:p w:rsidR="006342E9" w:rsidRPr="00CA4A28" w:rsidRDefault="006342E9" w:rsidP="00E94ECE">
            <w:pPr>
              <w:suppressAutoHyphens w:val="0"/>
              <w:spacing w:line="240" w:lineRule="auto"/>
              <w:jc w:val="both"/>
              <w:rPr>
                <w:kern w:val="0"/>
                <w:sz w:val="28"/>
                <w:szCs w:val="28"/>
                <w:vertAlign w:val="subscript"/>
                <w:lang w:eastAsia="ru-RU" w:bidi="ar-SA"/>
              </w:rPr>
            </w:pPr>
          </w:p>
          <w:p w:rsidR="006342E9" w:rsidRPr="00CA4A28" w:rsidRDefault="006342E9" w:rsidP="00E94ECE">
            <w:pPr>
              <w:suppressAutoHyphens w:val="0"/>
              <w:spacing w:line="240" w:lineRule="auto"/>
              <w:jc w:val="both"/>
              <w:rPr>
                <w:kern w:val="0"/>
                <w:sz w:val="28"/>
                <w:szCs w:val="28"/>
                <w:vertAlign w:val="subscript"/>
                <w:lang w:eastAsia="ru-RU" w:bidi="ar-SA"/>
              </w:rPr>
            </w:pPr>
            <w:r w:rsidRPr="00CA4A28">
              <w:rPr>
                <w:kern w:val="0"/>
                <w:sz w:val="28"/>
                <w:szCs w:val="28"/>
                <w:lang w:eastAsia="ru-RU" w:bidi="ar-SA"/>
              </w:rPr>
              <w:t xml:space="preserve">2)  </w:t>
            </w:r>
            <w:r w:rsidRPr="00CA4A28">
              <w:rPr>
                <w:kern w:val="0"/>
                <w:sz w:val="28"/>
                <w:szCs w:val="28"/>
                <w:lang w:val="en-US" w:eastAsia="ru-RU" w:bidi="ar-SA"/>
              </w:rPr>
              <w:t>I</w:t>
            </w:r>
            <w:proofErr w:type="gramStart"/>
            <w:r w:rsidRPr="00CA4A28">
              <w:rPr>
                <w:kern w:val="0"/>
                <w:sz w:val="28"/>
                <w:szCs w:val="28"/>
                <w:lang w:eastAsia="ru-RU" w:bidi="ar-SA"/>
              </w:rPr>
              <w:t xml:space="preserve"> </w:t>
            </w:r>
            <w:r w:rsidRPr="00CA4A28">
              <w:rPr>
                <w:kern w:val="0"/>
                <w:sz w:val="28"/>
                <w:szCs w:val="28"/>
                <w:vertAlign w:val="subscript"/>
                <w:lang w:eastAsia="ru-RU" w:bidi="ar-SA"/>
              </w:rPr>
              <w:t>А</w:t>
            </w:r>
            <w:proofErr w:type="gramEnd"/>
            <w:r w:rsidRPr="00CA4A28">
              <w:rPr>
                <w:kern w:val="0"/>
                <w:sz w:val="28"/>
                <w:szCs w:val="28"/>
                <w:vertAlign w:val="subscript"/>
                <w:lang w:eastAsia="ru-RU" w:bidi="ar-SA"/>
              </w:rPr>
              <w:t xml:space="preserve">   &lt;    </w:t>
            </w:r>
            <w:r w:rsidRPr="00CA4A28">
              <w:rPr>
                <w:kern w:val="0"/>
                <w:sz w:val="28"/>
                <w:szCs w:val="28"/>
                <w:lang w:val="en-US" w:eastAsia="ru-RU" w:bidi="ar-SA"/>
              </w:rPr>
              <w:t>I</w:t>
            </w:r>
            <w:r w:rsidRPr="00CA4A28">
              <w:rPr>
                <w:kern w:val="0"/>
                <w:sz w:val="28"/>
                <w:szCs w:val="28"/>
                <w:lang w:eastAsia="ru-RU" w:bidi="ar-SA"/>
              </w:rPr>
              <w:t xml:space="preserve"> </w:t>
            </w:r>
            <w:r w:rsidRPr="00CA4A28">
              <w:rPr>
                <w:kern w:val="0"/>
                <w:sz w:val="28"/>
                <w:szCs w:val="28"/>
                <w:vertAlign w:val="subscript"/>
                <w:lang w:eastAsia="ru-RU" w:bidi="ar-SA"/>
              </w:rPr>
              <w:t xml:space="preserve">В </w:t>
            </w:r>
            <w:r w:rsidRPr="00CA4A28">
              <w:rPr>
                <w:kern w:val="0"/>
                <w:sz w:val="28"/>
                <w:szCs w:val="28"/>
                <w:lang w:eastAsia="ru-RU" w:bidi="ar-SA"/>
              </w:rPr>
              <w:t xml:space="preserve">= </w:t>
            </w:r>
            <w:r w:rsidRPr="00CA4A28">
              <w:rPr>
                <w:kern w:val="0"/>
                <w:sz w:val="28"/>
                <w:szCs w:val="28"/>
                <w:lang w:val="en-US" w:eastAsia="ru-RU" w:bidi="ar-SA"/>
              </w:rPr>
              <w:t>I</w:t>
            </w:r>
            <w:r w:rsidRPr="00CA4A28">
              <w:rPr>
                <w:kern w:val="0"/>
                <w:sz w:val="28"/>
                <w:szCs w:val="28"/>
                <w:lang w:eastAsia="ru-RU" w:bidi="ar-SA"/>
              </w:rPr>
              <w:t xml:space="preserve"> </w:t>
            </w:r>
            <w:r w:rsidRPr="00CA4A28">
              <w:rPr>
                <w:kern w:val="0"/>
                <w:sz w:val="28"/>
                <w:szCs w:val="28"/>
                <w:vertAlign w:val="subscript"/>
                <w:lang w:eastAsia="ru-RU" w:bidi="ar-SA"/>
              </w:rPr>
              <w:t>С</w:t>
            </w:r>
          </w:p>
          <w:p w:rsidR="006342E9" w:rsidRPr="00CA4A28" w:rsidRDefault="006342E9" w:rsidP="00E94ECE">
            <w:pPr>
              <w:suppressAutoHyphens w:val="0"/>
              <w:spacing w:line="240" w:lineRule="auto"/>
              <w:jc w:val="both"/>
              <w:rPr>
                <w:kern w:val="0"/>
                <w:sz w:val="28"/>
                <w:szCs w:val="28"/>
                <w:lang w:eastAsia="ru-RU" w:bidi="ar-SA"/>
              </w:rPr>
            </w:pPr>
          </w:p>
          <w:p w:rsidR="006342E9" w:rsidRPr="00CA4A28" w:rsidRDefault="006342E9" w:rsidP="00E94ECE">
            <w:pPr>
              <w:suppressAutoHyphens w:val="0"/>
              <w:spacing w:line="240" w:lineRule="auto"/>
              <w:jc w:val="both"/>
              <w:rPr>
                <w:kern w:val="0"/>
                <w:sz w:val="28"/>
                <w:szCs w:val="28"/>
                <w:vertAlign w:val="subscript"/>
                <w:lang w:eastAsia="ru-RU" w:bidi="ar-SA"/>
              </w:rPr>
            </w:pPr>
            <w:r w:rsidRPr="00CA4A28">
              <w:rPr>
                <w:kern w:val="0"/>
                <w:sz w:val="28"/>
                <w:szCs w:val="28"/>
                <w:lang w:eastAsia="ru-RU" w:bidi="ar-SA"/>
              </w:rPr>
              <w:t xml:space="preserve">3)  </w:t>
            </w:r>
            <w:r w:rsidRPr="00CA4A28">
              <w:rPr>
                <w:kern w:val="0"/>
                <w:sz w:val="28"/>
                <w:szCs w:val="28"/>
                <w:lang w:val="en-US" w:eastAsia="ru-RU" w:bidi="ar-SA"/>
              </w:rPr>
              <w:t>I</w:t>
            </w:r>
            <w:proofErr w:type="gramStart"/>
            <w:r w:rsidRPr="00CA4A28">
              <w:rPr>
                <w:kern w:val="0"/>
                <w:sz w:val="28"/>
                <w:szCs w:val="28"/>
                <w:lang w:eastAsia="ru-RU" w:bidi="ar-SA"/>
              </w:rPr>
              <w:t xml:space="preserve"> </w:t>
            </w:r>
            <w:r w:rsidRPr="00CA4A28">
              <w:rPr>
                <w:kern w:val="0"/>
                <w:sz w:val="28"/>
                <w:szCs w:val="28"/>
                <w:vertAlign w:val="subscript"/>
                <w:lang w:eastAsia="ru-RU" w:bidi="ar-SA"/>
              </w:rPr>
              <w:t>А</w:t>
            </w:r>
            <w:proofErr w:type="gramEnd"/>
            <w:r w:rsidRPr="00CA4A28">
              <w:rPr>
                <w:kern w:val="0"/>
                <w:sz w:val="28"/>
                <w:szCs w:val="28"/>
                <w:vertAlign w:val="subscript"/>
                <w:lang w:eastAsia="ru-RU" w:bidi="ar-SA"/>
              </w:rPr>
              <w:t xml:space="preserve">    &gt;   </w:t>
            </w:r>
            <w:r w:rsidRPr="00CA4A28">
              <w:rPr>
                <w:kern w:val="0"/>
                <w:sz w:val="28"/>
                <w:szCs w:val="28"/>
                <w:lang w:val="en-US" w:eastAsia="ru-RU" w:bidi="ar-SA"/>
              </w:rPr>
              <w:t>I</w:t>
            </w:r>
            <w:r w:rsidRPr="00CA4A28">
              <w:rPr>
                <w:kern w:val="0"/>
                <w:sz w:val="28"/>
                <w:szCs w:val="28"/>
                <w:lang w:eastAsia="ru-RU" w:bidi="ar-SA"/>
              </w:rPr>
              <w:t xml:space="preserve"> </w:t>
            </w:r>
            <w:r w:rsidRPr="00CA4A28">
              <w:rPr>
                <w:kern w:val="0"/>
                <w:sz w:val="28"/>
                <w:szCs w:val="28"/>
                <w:vertAlign w:val="subscript"/>
                <w:lang w:eastAsia="ru-RU" w:bidi="ar-SA"/>
              </w:rPr>
              <w:t xml:space="preserve">В  </w:t>
            </w:r>
            <w:r w:rsidRPr="00CA4A28">
              <w:rPr>
                <w:kern w:val="0"/>
                <w:sz w:val="28"/>
                <w:szCs w:val="28"/>
                <w:lang w:eastAsia="ru-RU" w:bidi="ar-SA"/>
              </w:rPr>
              <w:t xml:space="preserve"> </w:t>
            </w:r>
            <w:r w:rsidRPr="00CA4A28">
              <w:rPr>
                <w:kern w:val="0"/>
                <w:sz w:val="28"/>
                <w:szCs w:val="28"/>
                <w:vertAlign w:val="subscript"/>
                <w:lang w:eastAsia="ru-RU" w:bidi="ar-SA"/>
              </w:rPr>
              <w:t xml:space="preserve">&gt; </w:t>
            </w:r>
            <w:r w:rsidRPr="00CA4A28">
              <w:rPr>
                <w:kern w:val="0"/>
                <w:sz w:val="28"/>
                <w:szCs w:val="28"/>
                <w:lang w:val="en-US" w:eastAsia="ru-RU" w:bidi="ar-SA"/>
              </w:rPr>
              <w:t>I</w:t>
            </w:r>
            <w:r w:rsidRPr="00CA4A28">
              <w:rPr>
                <w:kern w:val="0"/>
                <w:sz w:val="28"/>
                <w:szCs w:val="28"/>
                <w:lang w:eastAsia="ru-RU" w:bidi="ar-SA"/>
              </w:rPr>
              <w:t xml:space="preserve"> </w:t>
            </w:r>
            <w:r w:rsidRPr="00CA4A28">
              <w:rPr>
                <w:kern w:val="0"/>
                <w:sz w:val="28"/>
                <w:szCs w:val="28"/>
                <w:vertAlign w:val="subscript"/>
                <w:lang w:eastAsia="ru-RU" w:bidi="ar-SA"/>
              </w:rPr>
              <w:t>С</w:t>
            </w:r>
          </w:p>
          <w:p w:rsidR="006342E9" w:rsidRPr="00CA4A28" w:rsidRDefault="006342E9" w:rsidP="00E94ECE">
            <w:pPr>
              <w:suppressAutoHyphens w:val="0"/>
              <w:spacing w:line="240" w:lineRule="auto"/>
              <w:jc w:val="both"/>
              <w:rPr>
                <w:kern w:val="0"/>
                <w:sz w:val="28"/>
                <w:szCs w:val="28"/>
                <w:vertAlign w:val="subscript"/>
                <w:lang w:eastAsia="ru-RU" w:bidi="ar-SA"/>
              </w:rPr>
            </w:pPr>
          </w:p>
          <w:p w:rsidR="006342E9" w:rsidRPr="00CA4A28" w:rsidRDefault="006342E9" w:rsidP="00E94ECE">
            <w:pPr>
              <w:suppressAutoHyphens w:val="0"/>
              <w:spacing w:line="240" w:lineRule="auto"/>
              <w:jc w:val="both"/>
              <w:rPr>
                <w:kern w:val="0"/>
                <w:sz w:val="28"/>
                <w:szCs w:val="28"/>
                <w:vertAlign w:val="subscript"/>
                <w:lang w:eastAsia="ru-RU" w:bidi="ar-SA"/>
              </w:rPr>
            </w:pPr>
            <w:r w:rsidRPr="00CA4A28">
              <w:rPr>
                <w:kern w:val="0"/>
                <w:sz w:val="28"/>
                <w:szCs w:val="28"/>
                <w:lang w:eastAsia="ru-RU" w:bidi="ar-SA"/>
              </w:rPr>
              <w:t xml:space="preserve">4)  </w:t>
            </w:r>
            <w:r w:rsidRPr="00CA4A28">
              <w:rPr>
                <w:kern w:val="0"/>
                <w:sz w:val="28"/>
                <w:szCs w:val="28"/>
                <w:lang w:val="en-US" w:eastAsia="ru-RU" w:bidi="ar-SA"/>
              </w:rPr>
              <w:t>I</w:t>
            </w:r>
            <w:proofErr w:type="gramStart"/>
            <w:r w:rsidRPr="00CA4A28">
              <w:rPr>
                <w:kern w:val="0"/>
                <w:sz w:val="28"/>
                <w:szCs w:val="28"/>
                <w:lang w:eastAsia="ru-RU" w:bidi="ar-SA"/>
              </w:rPr>
              <w:t xml:space="preserve"> </w:t>
            </w:r>
            <w:r w:rsidRPr="00CA4A28">
              <w:rPr>
                <w:kern w:val="0"/>
                <w:sz w:val="28"/>
                <w:szCs w:val="28"/>
                <w:vertAlign w:val="subscript"/>
                <w:lang w:eastAsia="ru-RU" w:bidi="ar-SA"/>
              </w:rPr>
              <w:t>А</w:t>
            </w:r>
            <w:proofErr w:type="gramEnd"/>
            <w:r w:rsidRPr="00CA4A28">
              <w:rPr>
                <w:kern w:val="0"/>
                <w:sz w:val="28"/>
                <w:szCs w:val="28"/>
                <w:vertAlign w:val="subscript"/>
                <w:lang w:eastAsia="ru-RU" w:bidi="ar-SA"/>
              </w:rPr>
              <w:t xml:space="preserve">    &lt;   </w:t>
            </w:r>
            <w:r w:rsidRPr="00CA4A28">
              <w:rPr>
                <w:kern w:val="0"/>
                <w:sz w:val="28"/>
                <w:szCs w:val="28"/>
                <w:lang w:val="en-US" w:eastAsia="ru-RU" w:bidi="ar-SA"/>
              </w:rPr>
              <w:t>I</w:t>
            </w:r>
            <w:r w:rsidRPr="00CA4A28">
              <w:rPr>
                <w:kern w:val="0"/>
                <w:sz w:val="28"/>
                <w:szCs w:val="28"/>
                <w:lang w:eastAsia="ru-RU" w:bidi="ar-SA"/>
              </w:rPr>
              <w:t xml:space="preserve"> </w:t>
            </w:r>
            <w:r w:rsidRPr="00CA4A28">
              <w:rPr>
                <w:kern w:val="0"/>
                <w:sz w:val="28"/>
                <w:szCs w:val="28"/>
                <w:vertAlign w:val="subscript"/>
                <w:lang w:eastAsia="ru-RU" w:bidi="ar-SA"/>
              </w:rPr>
              <w:t xml:space="preserve">В  &lt; </w:t>
            </w:r>
            <w:r w:rsidRPr="00CA4A28">
              <w:rPr>
                <w:kern w:val="0"/>
                <w:sz w:val="28"/>
                <w:szCs w:val="28"/>
                <w:lang w:eastAsia="ru-RU" w:bidi="ar-SA"/>
              </w:rPr>
              <w:t xml:space="preserve"> </w:t>
            </w:r>
            <w:r w:rsidRPr="00CA4A28">
              <w:rPr>
                <w:kern w:val="0"/>
                <w:sz w:val="28"/>
                <w:szCs w:val="28"/>
                <w:vertAlign w:val="subscript"/>
                <w:lang w:eastAsia="ru-RU" w:bidi="ar-SA"/>
              </w:rPr>
              <w:t xml:space="preserve"> </w:t>
            </w:r>
            <w:r w:rsidRPr="00CA4A28">
              <w:rPr>
                <w:kern w:val="0"/>
                <w:sz w:val="28"/>
                <w:szCs w:val="28"/>
                <w:lang w:val="en-US" w:eastAsia="ru-RU" w:bidi="ar-SA"/>
              </w:rPr>
              <w:t>I</w:t>
            </w:r>
            <w:r w:rsidRPr="00CA4A28">
              <w:rPr>
                <w:kern w:val="0"/>
                <w:sz w:val="28"/>
                <w:szCs w:val="28"/>
                <w:lang w:eastAsia="ru-RU" w:bidi="ar-SA"/>
              </w:rPr>
              <w:t xml:space="preserve"> </w:t>
            </w:r>
            <w:r w:rsidRPr="00CA4A28">
              <w:rPr>
                <w:kern w:val="0"/>
                <w:sz w:val="28"/>
                <w:szCs w:val="28"/>
                <w:vertAlign w:val="subscript"/>
                <w:lang w:eastAsia="ru-RU" w:bidi="ar-SA"/>
              </w:rPr>
              <w:t>С</w:t>
            </w:r>
          </w:p>
          <w:p w:rsidR="006342E9" w:rsidRPr="00CA4A28" w:rsidRDefault="006342E9" w:rsidP="00E94ECE">
            <w:pPr>
              <w:suppressAutoHyphens w:val="0"/>
              <w:spacing w:line="240" w:lineRule="auto"/>
              <w:jc w:val="both"/>
              <w:rPr>
                <w:kern w:val="0"/>
                <w:sz w:val="28"/>
                <w:szCs w:val="28"/>
                <w:lang w:eastAsia="ru-RU" w:bidi="ar-SA"/>
              </w:rPr>
            </w:pPr>
          </w:p>
        </w:tc>
      </w:tr>
      <w:tr w:rsidR="006342E9" w:rsidTr="00E94ECE">
        <w:trPr>
          <w:trHeight w:val="1112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42E9" w:rsidRPr="00513D07" w:rsidRDefault="006342E9" w:rsidP="00E94ECE">
            <w:pPr>
              <w:suppressAutoHyphens w:val="0"/>
              <w:spacing w:line="240" w:lineRule="auto"/>
              <w:rPr>
                <w:kern w:val="0"/>
                <w:lang w:eastAsia="ru-RU" w:bidi="ar-SA"/>
              </w:rPr>
            </w:pPr>
            <w:r w:rsidRPr="00513D07">
              <w:rPr>
                <w:kern w:val="0"/>
                <w:sz w:val="22"/>
                <w:szCs w:val="22"/>
                <w:lang w:eastAsia="ru-RU" w:bidi="ar-SA"/>
              </w:rPr>
              <w:t>17.  Обмотка асинхронного двигателя</w:t>
            </w:r>
            <w:r>
              <w:rPr>
                <w:kern w:val="0"/>
                <w:sz w:val="22"/>
                <w:szCs w:val="22"/>
                <w:lang w:eastAsia="ru-RU" w:bidi="ar-SA"/>
              </w:rPr>
              <w:t xml:space="preserve"> рассчитана на 220</w:t>
            </w:r>
            <w:r w:rsidRPr="00513D07">
              <w:rPr>
                <w:kern w:val="0"/>
                <w:sz w:val="22"/>
                <w:szCs w:val="22"/>
                <w:lang w:eastAsia="ru-RU" w:bidi="ar-SA"/>
              </w:rPr>
              <w:t>В. Укажите способ включения данного двигателя в сеть с напряжением линейным 380В.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42E9" w:rsidRPr="00513D07" w:rsidRDefault="006342E9" w:rsidP="00E94ECE">
            <w:pPr>
              <w:suppressAutoHyphens w:val="0"/>
              <w:spacing w:line="240" w:lineRule="auto"/>
              <w:jc w:val="both"/>
              <w:rPr>
                <w:kern w:val="0"/>
                <w:lang w:eastAsia="ru-RU" w:bidi="ar-SA"/>
              </w:rPr>
            </w:pPr>
            <w:r>
              <w:rPr>
                <w:kern w:val="0"/>
                <w:sz w:val="22"/>
                <w:szCs w:val="22"/>
                <w:lang w:eastAsia="ru-RU" w:bidi="ar-SA"/>
              </w:rPr>
              <w:t>1. З</w:t>
            </w:r>
            <w:r w:rsidRPr="00513D07">
              <w:rPr>
                <w:kern w:val="0"/>
                <w:sz w:val="22"/>
                <w:szCs w:val="22"/>
                <w:lang w:eastAsia="ru-RU" w:bidi="ar-SA"/>
              </w:rPr>
              <w:t xml:space="preserve">везда </w:t>
            </w:r>
          </w:p>
          <w:p w:rsidR="006342E9" w:rsidRPr="00513D07" w:rsidRDefault="006342E9" w:rsidP="00E94ECE">
            <w:pPr>
              <w:suppressAutoHyphens w:val="0"/>
              <w:spacing w:line="240" w:lineRule="auto"/>
              <w:jc w:val="both"/>
              <w:rPr>
                <w:kern w:val="0"/>
                <w:lang w:eastAsia="ru-RU" w:bidi="ar-SA"/>
              </w:rPr>
            </w:pPr>
            <w:r>
              <w:rPr>
                <w:kern w:val="0"/>
                <w:sz w:val="22"/>
                <w:szCs w:val="22"/>
                <w:lang w:eastAsia="ru-RU" w:bidi="ar-SA"/>
              </w:rPr>
              <w:t>2. Т</w:t>
            </w:r>
            <w:r w:rsidRPr="00513D07">
              <w:rPr>
                <w:kern w:val="0"/>
                <w:sz w:val="22"/>
                <w:szCs w:val="22"/>
                <w:lang w:eastAsia="ru-RU" w:bidi="ar-SA"/>
              </w:rPr>
              <w:t xml:space="preserve">реугольник </w:t>
            </w:r>
          </w:p>
          <w:p w:rsidR="006342E9" w:rsidRPr="00513D07" w:rsidRDefault="006342E9" w:rsidP="00E94ECE">
            <w:pPr>
              <w:suppressAutoHyphens w:val="0"/>
              <w:spacing w:line="240" w:lineRule="auto"/>
              <w:jc w:val="both"/>
              <w:rPr>
                <w:kern w:val="0"/>
                <w:lang w:eastAsia="ru-RU" w:bidi="ar-SA"/>
              </w:rPr>
            </w:pPr>
            <w:r>
              <w:rPr>
                <w:kern w:val="0"/>
                <w:sz w:val="22"/>
                <w:szCs w:val="22"/>
                <w:lang w:eastAsia="ru-RU" w:bidi="ar-SA"/>
              </w:rPr>
              <w:t>3. Нельзя включать</w:t>
            </w:r>
          </w:p>
          <w:p w:rsidR="006342E9" w:rsidRPr="00513D07" w:rsidRDefault="006342E9" w:rsidP="00E94ECE">
            <w:pPr>
              <w:suppressAutoHyphens w:val="0"/>
              <w:spacing w:line="240" w:lineRule="auto"/>
              <w:jc w:val="both"/>
              <w:rPr>
                <w:kern w:val="0"/>
                <w:lang w:eastAsia="ru-RU" w:bidi="ar-SA"/>
              </w:rPr>
            </w:pPr>
            <w:r>
              <w:rPr>
                <w:kern w:val="0"/>
                <w:sz w:val="22"/>
                <w:szCs w:val="22"/>
                <w:lang w:eastAsia="ru-RU" w:bidi="ar-SA"/>
              </w:rPr>
              <w:t>4. За</w:t>
            </w:r>
            <w:r w:rsidRPr="00513D07">
              <w:rPr>
                <w:kern w:val="0"/>
                <w:sz w:val="22"/>
                <w:szCs w:val="22"/>
                <w:lang w:eastAsia="ru-RU" w:bidi="ar-SA"/>
              </w:rPr>
              <w:t xml:space="preserve">висит от типа двигателя </w:t>
            </w:r>
          </w:p>
        </w:tc>
      </w:tr>
      <w:tr w:rsidR="006342E9" w:rsidTr="00E06CE8">
        <w:trPr>
          <w:trHeight w:val="1345"/>
        </w:trPr>
        <w:tc>
          <w:tcPr>
            <w:tcW w:w="5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42E9" w:rsidRPr="00513D07" w:rsidRDefault="006342E9" w:rsidP="00E94ECE">
            <w:pPr>
              <w:suppressAutoHyphens w:val="0"/>
              <w:spacing w:line="240" w:lineRule="auto"/>
              <w:rPr>
                <w:kern w:val="0"/>
                <w:lang w:eastAsia="ru-RU" w:bidi="ar-SA"/>
              </w:rPr>
            </w:pPr>
            <w:r>
              <w:rPr>
                <w:kern w:val="0"/>
                <w:sz w:val="22"/>
                <w:szCs w:val="22"/>
                <w:lang w:eastAsia="ru-RU" w:bidi="ar-SA"/>
              </w:rPr>
              <w:t xml:space="preserve">18. Как изменится потеря напряжения в </w:t>
            </w:r>
            <w:proofErr w:type="gramStart"/>
            <w:r>
              <w:rPr>
                <w:kern w:val="0"/>
                <w:sz w:val="22"/>
                <w:szCs w:val="22"/>
                <w:lang w:eastAsia="ru-RU" w:bidi="ar-SA"/>
              </w:rPr>
              <w:t>ЛЭП</w:t>
            </w:r>
            <w:proofErr w:type="gramEnd"/>
            <w:r>
              <w:rPr>
                <w:kern w:val="0"/>
                <w:sz w:val="22"/>
                <w:szCs w:val="22"/>
                <w:lang w:eastAsia="ru-RU" w:bidi="ar-SA"/>
              </w:rPr>
              <w:t xml:space="preserve"> если увеличить напряжение в линии в 2 раза при неизменной мощности потребителя.</w:t>
            </w:r>
          </w:p>
        </w:tc>
        <w:tc>
          <w:tcPr>
            <w:tcW w:w="4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42E9" w:rsidRDefault="006342E9" w:rsidP="00E94ECE">
            <w:pPr>
              <w:suppressAutoHyphens w:val="0"/>
              <w:spacing w:line="240" w:lineRule="auto"/>
              <w:jc w:val="both"/>
              <w:rPr>
                <w:kern w:val="0"/>
                <w:lang w:eastAsia="ru-RU" w:bidi="ar-SA"/>
              </w:rPr>
            </w:pPr>
            <w:r>
              <w:rPr>
                <w:kern w:val="0"/>
                <w:sz w:val="22"/>
                <w:szCs w:val="22"/>
                <w:lang w:eastAsia="ru-RU" w:bidi="ar-SA"/>
              </w:rPr>
              <w:t>1. Увеличится в 2 раза</w:t>
            </w:r>
          </w:p>
          <w:p w:rsidR="006342E9" w:rsidRDefault="006342E9" w:rsidP="00E94ECE">
            <w:pPr>
              <w:suppressAutoHyphens w:val="0"/>
              <w:spacing w:line="240" w:lineRule="auto"/>
              <w:jc w:val="both"/>
              <w:rPr>
                <w:kern w:val="0"/>
                <w:lang w:eastAsia="ru-RU" w:bidi="ar-SA"/>
              </w:rPr>
            </w:pPr>
            <w:r>
              <w:rPr>
                <w:kern w:val="0"/>
                <w:sz w:val="22"/>
                <w:szCs w:val="22"/>
                <w:lang w:eastAsia="ru-RU" w:bidi="ar-SA"/>
              </w:rPr>
              <w:t>2. Увеличится в 4 раза</w:t>
            </w:r>
          </w:p>
          <w:p w:rsidR="006342E9" w:rsidRDefault="006342E9" w:rsidP="00E94ECE">
            <w:pPr>
              <w:suppressAutoHyphens w:val="0"/>
              <w:spacing w:line="240" w:lineRule="auto"/>
              <w:jc w:val="both"/>
              <w:rPr>
                <w:kern w:val="0"/>
                <w:lang w:eastAsia="ru-RU" w:bidi="ar-SA"/>
              </w:rPr>
            </w:pPr>
            <w:r>
              <w:rPr>
                <w:kern w:val="0"/>
                <w:sz w:val="22"/>
                <w:szCs w:val="22"/>
                <w:lang w:eastAsia="ru-RU" w:bidi="ar-SA"/>
              </w:rPr>
              <w:t>3. Уменьшается в 2 раза</w:t>
            </w:r>
          </w:p>
          <w:p w:rsidR="006342E9" w:rsidRDefault="006342E9" w:rsidP="00E94ECE">
            <w:pPr>
              <w:suppressAutoHyphens w:val="0"/>
              <w:spacing w:line="240" w:lineRule="auto"/>
              <w:jc w:val="both"/>
              <w:rPr>
                <w:kern w:val="0"/>
                <w:lang w:eastAsia="ru-RU" w:bidi="ar-SA"/>
              </w:rPr>
            </w:pPr>
            <w:r>
              <w:rPr>
                <w:kern w:val="0"/>
                <w:sz w:val="22"/>
                <w:szCs w:val="22"/>
                <w:lang w:eastAsia="ru-RU" w:bidi="ar-SA"/>
              </w:rPr>
              <w:t>4. Уменьшается в 4 раза</w:t>
            </w:r>
          </w:p>
          <w:p w:rsidR="006342E9" w:rsidRPr="00513D07" w:rsidRDefault="006342E9" w:rsidP="00E94ECE">
            <w:pPr>
              <w:suppressAutoHyphens w:val="0"/>
              <w:spacing w:line="240" w:lineRule="auto"/>
              <w:jc w:val="both"/>
              <w:rPr>
                <w:kern w:val="0"/>
                <w:lang w:eastAsia="ru-RU" w:bidi="ar-SA"/>
              </w:rPr>
            </w:pPr>
            <w:r>
              <w:rPr>
                <w:kern w:val="0"/>
                <w:sz w:val="22"/>
                <w:szCs w:val="22"/>
                <w:lang w:eastAsia="ru-RU" w:bidi="ar-SA"/>
              </w:rPr>
              <w:t>5. Не изменится.</w:t>
            </w:r>
            <w:bookmarkStart w:id="0" w:name="_GoBack"/>
            <w:bookmarkEnd w:id="0"/>
          </w:p>
        </w:tc>
      </w:tr>
    </w:tbl>
    <w:p w:rsidR="00E43628" w:rsidRDefault="00E43628" w:rsidP="006342E9"/>
    <w:sectPr w:rsidR="00E43628" w:rsidSect="00E43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5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6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19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7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1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300" w:hanging="18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Num7"/>
    <w:lvl w:ilvl="0">
      <w:start w:val="10"/>
      <w:numFmt w:val="decimal"/>
      <w:lvlText w:val="%1."/>
      <w:lvlJc w:val="left"/>
      <w:pPr>
        <w:tabs>
          <w:tab w:val="num" w:pos="1153"/>
        </w:tabs>
        <w:ind w:left="1153" w:hanging="855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378"/>
        </w:tabs>
        <w:ind w:left="1378" w:hanging="360"/>
      </w:pPr>
      <w:rPr>
        <w:b/>
      </w:rPr>
    </w:lvl>
    <w:lvl w:ilvl="2">
      <w:start w:val="1"/>
      <w:numFmt w:val="lowerRoman"/>
      <w:lvlText w:val="%2.%3."/>
      <w:lvlJc w:val="left"/>
      <w:pPr>
        <w:tabs>
          <w:tab w:val="num" w:pos="2098"/>
        </w:tabs>
        <w:ind w:left="2098" w:hanging="180"/>
      </w:pPr>
    </w:lvl>
    <w:lvl w:ilvl="3">
      <w:start w:val="1"/>
      <w:numFmt w:val="decimal"/>
      <w:lvlText w:val="%2.%3.%4."/>
      <w:lvlJc w:val="left"/>
      <w:pPr>
        <w:tabs>
          <w:tab w:val="num" w:pos="2818"/>
        </w:tabs>
        <w:ind w:left="2818" w:hanging="360"/>
      </w:pPr>
    </w:lvl>
    <w:lvl w:ilvl="4">
      <w:start w:val="1"/>
      <w:numFmt w:val="lowerLetter"/>
      <w:lvlText w:val="%2.%3.%4.%5."/>
      <w:lvlJc w:val="left"/>
      <w:pPr>
        <w:tabs>
          <w:tab w:val="num" w:pos="3538"/>
        </w:tabs>
        <w:ind w:left="3538" w:hanging="360"/>
      </w:pPr>
    </w:lvl>
    <w:lvl w:ilvl="5">
      <w:start w:val="1"/>
      <w:numFmt w:val="lowerRoman"/>
      <w:lvlText w:val="%2.%3.%4.%5.%6."/>
      <w:lvlJc w:val="left"/>
      <w:pPr>
        <w:tabs>
          <w:tab w:val="num" w:pos="4258"/>
        </w:tabs>
        <w:ind w:left="4258" w:hanging="180"/>
      </w:pPr>
    </w:lvl>
    <w:lvl w:ilvl="6">
      <w:start w:val="1"/>
      <w:numFmt w:val="decimal"/>
      <w:lvlText w:val="%2.%3.%4.%5.%6.%7."/>
      <w:lvlJc w:val="left"/>
      <w:pPr>
        <w:tabs>
          <w:tab w:val="num" w:pos="4978"/>
        </w:tabs>
        <w:ind w:left="497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698"/>
        </w:tabs>
        <w:ind w:left="569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18"/>
        </w:tabs>
        <w:ind w:left="6418" w:hanging="180"/>
      </w:pPr>
    </w:lvl>
  </w:abstractNum>
  <w:abstractNum w:abstractNumId="7">
    <w:nsid w:val="0D3736F4"/>
    <w:multiLevelType w:val="hybridMultilevel"/>
    <w:tmpl w:val="92EA7F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42E9"/>
    <w:rsid w:val="0053031E"/>
    <w:rsid w:val="006342E9"/>
    <w:rsid w:val="00E06CE8"/>
    <w:rsid w:val="00E43628"/>
    <w:rsid w:val="00F96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2E9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8">
    <w:name w:val="Font Style158"/>
    <w:rsid w:val="006342E9"/>
    <w:rPr>
      <w:rFonts w:ascii="Times New Roman" w:hAnsi="Times New Roman"/>
      <w:b/>
      <w:sz w:val="20"/>
    </w:rPr>
  </w:style>
  <w:style w:type="character" w:customStyle="1" w:styleId="FontStyle159">
    <w:name w:val="Font Style159"/>
    <w:rsid w:val="006342E9"/>
    <w:rPr>
      <w:rFonts w:ascii="Times New Roman" w:hAnsi="Times New Roman"/>
      <w:sz w:val="20"/>
    </w:rPr>
  </w:style>
  <w:style w:type="character" w:customStyle="1" w:styleId="FontStyle169">
    <w:name w:val="Font Style169"/>
    <w:rsid w:val="006342E9"/>
    <w:rPr>
      <w:rFonts w:ascii="Times New Roman" w:hAnsi="Times New Roman"/>
      <w:b/>
      <w:sz w:val="18"/>
    </w:rPr>
  </w:style>
  <w:style w:type="character" w:customStyle="1" w:styleId="FontStyle168">
    <w:name w:val="Font Style168"/>
    <w:rsid w:val="006342E9"/>
    <w:rPr>
      <w:rFonts w:ascii="Times New Roman" w:hAnsi="Times New Roman"/>
      <w:i/>
      <w:spacing w:val="10"/>
      <w:sz w:val="20"/>
    </w:rPr>
  </w:style>
  <w:style w:type="character" w:customStyle="1" w:styleId="FontStyle160">
    <w:name w:val="Font Style160"/>
    <w:rsid w:val="006342E9"/>
    <w:rPr>
      <w:rFonts w:ascii="Times New Roman" w:hAnsi="Times New Roman"/>
      <w:i/>
      <w:smallCaps/>
      <w:sz w:val="20"/>
    </w:rPr>
  </w:style>
  <w:style w:type="paragraph" w:customStyle="1" w:styleId="Style43">
    <w:name w:val="Style43"/>
    <w:basedOn w:val="a"/>
    <w:rsid w:val="006342E9"/>
    <w:pPr>
      <w:widowControl w:val="0"/>
      <w:spacing w:line="230" w:lineRule="exact"/>
      <w:ind w:firstLine="278"/>
      <w:jc w:val="both"/>
    </w:pPr>
  </w:style>
  <w:style w:type="paragraph" w:customStyle="1" w:styleId="Style53">
    <w:name w:val="Style53"/>
    <w:basedOn w:val="a"/>
    <w:rsid w:val="006342E9"/>
    <w:pPr>
      <w:widowControl w:val="0"/>
      <w:spacing w:line="221" w:lineRule="exact"/>
      <w:ind w:firstLine="298"/>
      <w:jc w:val="both"/>
    </w:pPr>
  </w:style>
  <w:style w:type="paragraph" w:customStyle="1" w:styleId="Style58">
    <w:name w:val="Style58"/>
    <w:basedOn w:val="a"/>
    <w:rsid w:val="006342E9"/>
    <w:pPr>
      <w:widowControl w:val="0"/>
      <w:spacing w:line="221" w:lineRule="exact"/>
      <w:ind w:firstLine="298"/>
      <w:jc w:val="both"/>
    </w:pPr>
  </w:style>
  <w:style w:type="paragraph" w:customStyle="1" w:styleId="Style4">
    <w:name w:val="Style4"/>
    <w:basedOn w:val="a"/>
    <w:rsid w:val="006342E9"/>
    <w:pPr>
      <w:widowControl w:val="0"/>
      <w:spacing w:line="194" w:lineRule="exact"/>
      <w:ind w:firstLine="288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766</Words>
  <Characters>4372</Characters>
  <Application>Microsoft Office Word</Application>
  <DocSecurity>0</DocSecurity>
  <Lines>36</Lines>
  <Paragraphs>10</Paragraphs>
  <ScaleCrop>false</ScaleCrop>
  <Company/>
  <LinksUpToDate>false</LinksUpToDate>
  <CharactersWithSpaces>5128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GEG</cp:lastModifiedBy>
  <cp:revision>2</cp:revision>
  <dcterms:created xsi:type="dcterms:W3CDTF">2019-03-28T10:23:00Z</dcterms:created>
  <dcterms:modified xsi:type="dcterms:W3CDTF">2019-03-28T11:36:00Z</dcterms:modified>
</cp:coreProperties>
</file>